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text" w:horzAnchor="page" w:tblpX="918" w:tblpY="136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3254"/>
        <w:gridCol w:w="1345"/>
        <w:gridCol w:w="8437"/>
        <w:gridCol w:w="2794"/>
      </w:tblGrid>
      <w:tr w:rsidR="0038342A" w14:paraId="464BAF16" w14:textId="77777777" w:rsidTr="00F46728">
        <w:trPr>
          <w:trHeight w:val="1134"/>
        </w:trPr>
        <w:tc>
          <w:tcPr>
            <w:tcW w:w="3325" w:type="dxa"/>
            <w:tcBorders>
              <w:top w:val="nil"/>
              <w:left w:val="nil"/>
              <w:bottom w:val="thickThinLargeGap" w:sz="48" w:space="0" w:color="auto"/>
              <w:right w:val="nil"/>
            </w:tcBorders>
            <w:shd w:val="clear" w:color="auto" w:fill="FFFFFF" w:themeFill="background1"/>
            <w:vAlign w:val="center"/>
          </w:tcPr>
          <w:p w14:paraId="5CFF1200" w14:textId="1C2E52A1" w:rsidR="00840B6A" w:rsidRPr="009F5230" w:rsidRDefault="00B0381E" w:rsidP="00B95745">
            <w:pPr>
              <w:tabs>
                <w:tab w:val="left" w:pos="2532"/>
              </w:tabs>
              <w:spacing w:before="0" w:after="0"/>
              <w:ind w:left="0" w:right="0"/>
              <w:jc w:val="center"/>
              <w:rPr>
                <w:rFonts w:ascii="Verdana" w:hAnsi="Verdana"/>
                <w:b/>
                <w:bCs/>
                <w:sz w:val="22"/>
                <w:szCs w:val="18"/>
                <w:lang w:val="fr-FR"/>
              </w:rPr>
            </w:pPr>
            <w:r w:rsidRPr="003F399C">
              <w:rPr>
                <w:rFonts w:ascii="Verdana" w:hAnsi="Verdana"/>
                <w:b/>
                <w:bCs/>
                <w:sz w:val="22"/>
                <w:szCs w:val="18"/>
              </w:rPr>
              <w:t xml:space="preserve">Classes, dates &amp; </w:t>
            </w:r>
            <w:r w:rsidR="009F5230">
              <w:rPr>
                <w:rFonts w:ascii="Verdana" w:hAnsi="Verdana"/>
                <w:b/>
                <w:bCs/>
                <w:sz w:val="22"/>
                <w:szCs w:val="18"/>
                <w:lang w:val="fr-FR"/>
              </w:rPr>
              <w:t>time</w:t>
            </w:r>
          </w:p>
        </w:tc>
        <w:tc>
          <w:tcPr>
            <w:tcW w:w="1355" w:type="dxa"/>
            <w:tcBorders>
              <w:top w:val="nil"/>
              <w:left w:val="nil"/>
              <w:bottom w:val="thickThinLargeGap" w:sz="48" w:space="0" w:color="auto"/>
              <w:right w:val="nil"/>
            </w:tcBorders>
            <w:shd w:val="clear" w:color="auto" w:fill="FFFFFF" w:themeFill="background1"/>
            <w:vAlign w:val="center"/>
          </w:tcPr>
          <w:p w14:paraId="71F0409E" w14:textId="77777777" w:rsidR="00C13563" w:rsidRPr="003F399C" w:rsidRDefault="00F5699D" w:rsidP="00B95745">
            <w:pPr>
              <w:tabs>
                <w:tab w:val="left" w:pos="2532"/>
              </w:tabs>
              <w:spacing w:before="0" w:after="0"/>
              <w:ind w:left="0" w:right="0"/>
              <w:jc w:val="center"/>
              <w:rPr>
                <w:rFonts w:ascii="Verdana" w:hAnsi="Verdana"/>
                <w:b/>
                <w:bCs/>
                <w:sz w:val="22"/>
                <w:szCs w:val="18"/>
              </w:rPr>
            </w:pPr>
            <w:r w:rsidRPr="003F399C">
              <w:rPr>
                <w:rFonts w:ascii="Verdana" w:hAnsi="Verdana"/>
                <w:b/>
                <w:bCs/>
                <w:sz w:val="22"/>
                <w:szCs w:val="18"/>
              </w:rPr>
              <w:t>Units,</w:t>
            </w:r>
          </w:p>
          <w:p w14:paraId="58CFEE11" w14:textId="04AE5D85" w:rsidR="00F5699D" w:rsidRPr="003F399C" w:rsidRDefault="00B0381E" w:rsidP="00B95745">
            <w:pPr>
              <w:tabs>
                <w:tab w:val="left" w:pos="2532"/>
              </w:tabs>
              <w:spacing w:before="0" w:after="0"/>
              <w:ind w:left="0" w:right="0"/>
              <w:jc w:val="center"/>
              <w:rPr>
                <w:rFonts w:ascii="Verdana" w:hAnsi="Verdana"/>
                <w:b/>
                <w:bCs/>
                <w:sz w:val="22"/>
                <w:szCs w:val="18"/>
              </w:rPr>
            </w:pPr>
            <w:r w:rsidRPr="003F399C">
              <w:rPr>
                <w:rFonts w:ascii="Verdana" w:hAnsi="Verdana"/>
                <w:b/>
                <w:bCs/>
                <w:sz w:val="22"/>
                <w:szCs w:val="18"/>
              </w:rPr>
              <w:t>l</w:t>
            </w:r>
            <w:r w:rsidR="00F5699D" w:rsidRPr="003F399C">
              <w:rPr>
                <w:rFonts w:ascii="Verdana" w:hAnsi="Verdana"/>
                <w:b/>
                <w:bCs/>
                <w:sz w:val="22"/>
                <w:szCs w:val="18"/>
              </w:rPr>
              <w:t>essons</w:t>
            </w:r>
          </w:p>
          <w:p w14:paraId="76289022" w14:textId="0E35C7C2" w:rsidR="00B0381E" w:rsidRPr="003F399C" w:rsidRDefault="00B0381E" w:rsidP="00B95745">
            <w:pPr>
              <w:tabs>
                <w:tab w:val="left" w:pos="2532"/>
              </w:tabs>
              <w:spacing w:before="0" w:after="0"/>
              <w:ind w:left="0" w:right="0"/>
              <w:jc w:val="center"/>
              <w:rPr>
                <w:rFonts w:ascii="Verdana" w:hAnsi="Verdana"/>
                <w:b/>
                <w:bCs/>
                <w:sz w:val="22"/>
                <w:szCs w:val="18"/>
              </w:rPr>
            </w:pPr>
            <w:r w:rsidRPr="003F399C">
              <w:rPr>
                <w:rFonts w:ascii="Verdana" w:hAnsi="Verdana"/>
                <w:b/>
                <w:bCs/>
                <w:sz w:val="22"/>
                <w:szCs w:val="18"/>
              </w:rPr>
              <w:t>&amp;</w:t>
            </w:r>
          </w:p>
          <w:p w14:paraId="1C7A8C4D" w14:textId="7D95C80D" w:rsidR="00F5699D" w:rsidRPr="003F399C" w:rsidRDefault="00B0381E" w:rsidP="00B95745">
            <w:pPr>
              <w:tabs>
                <w:tab w:val="left" w:pos="2532"/>
              </w:tabs>
              <w:spacing w:before="0" w:after="0"/>
              <w:ind w:left="0" w:right="0"/>
              <w:jc w:val="center"/>
              <w:rPr>
                <w:rFonts w:ascii="Verdana" w:hAnsi="Verdana"/>
                <w:b/>
                <w:bCs/>
                <w:sz w:val="22"/>
                <w:szCs w:val="18"/>
              </w:rPr>
            </w:pPr>
            <w:r w:rsidRPr="003F399C">
              <w:rPr>
                <w:rFonts w:ascii="Verdana" w:hAnsi="Verdana"/>
                <w:b/>
                <w:bCs/>
                <w:sz w:val="22"/>
                <w:szCs w:val="18"/>
              </w:rPr>
              <w:t>Pages</w:t>
            </w:r>
          </w:p>
        </w:tc>
        <w:tc>
          <w:tcPr>
            <w:tcW w:w="8437" w:type="dxa"/>
            <w:tcBorders>
              <w:top w:val="nil"/>
              <w:left w:val="nil"/>
              <w:bottom w:val="thickThinLargeGap" w:sz="48" w:space="0" w:color="auto"/>
              <w:right w:val="nil"/>
            </w:tcBorders>
            <w:shd w:val="clear" w:color="auto" w:fill="FFFFFF" w:themeFill="background1"/>
            <w:vAlign w:val="center"/>
          </w:tcPr>
          <w:p w14:paraId="40627E4A" w14:textId="37C544E7" w:rsidR="00C13563" w:rsidRPr="003F399C" w:rsidRDefault="00F5699D" w:rsidP="00B95745">
            <w:pPr>
              <w:tabs>
                <w:tab w:val="left" w:pos="2532"/>
              </w:tabs>
              <w:spacing w:before="0" w:after="0"/>
              <w:ind w:left="0" w:right="0"/>
              <w:jc w:val="center"/>
              <w:rPr>
                <w:rFonts w:ascii="Verdana" w:hAnsi="Verdana"/>
                <w:b/>
                <w:bCs/>
                <w:sz w:val="22"/>
                <w:szCs w:val="18"/>
              </w:rPr>
            </w:pPr>
            <w:r w:rsidRPr="003F399C">
              <w:rPr>
                <w:rFonts w:ascii="Verdana" w:hAnsi="Verdana"/>
                <w:b/>
                <w:bCs/>
                <w:sz w:val="22"/>
                <w:szCs w:val="18"/>
              </w:rPr>
              <w:t>Content of the lesson</w:t>
            </w:r>
          </w:p>
        </w:tc>
        <w:tc>
          <w:tcPr>
            <w:tcW w:w="0" w:type="auto"/>
            <w:tcBorders>
              <w:top w:val="nil"/>
              <w:left w:val="nil"/>
              <w:bottom w:val="thickThinLargeGap" w:sz="48" w:space="0" w:color="auto"/>
              <w:right w:val="nil"/>
            </w:tcBorders>
            <w:shd w:val="clear" w:color="auto" w:fill="FFFFFF" w:themeFill="background1"/>
            <w:vAlign w:val="center"/>
          </w:tcPr>
          <w:p w14:paraId="477C66C9" w14:textId="3AB70873" w:rsidR="00F5699D" w:rsidRPr="003F399C" w:rsidRDefault="00F5699D" w:rsidP="00B95745">
            <w:pPr>
              <w:tabs>
                <w:tab w:val="left" w:pos="2532"/>
              </w:tabs>
              <w:spacing w:before="0" w:after="0"/>
              <w:ind w:left="0" w:right="0"/>
              <w:jc w:val="center"/>
              <w:rPr>
                <w:rFonts w:ascii="Verdana" w:hAnsi="Verdana"/>
                <w:b/>
                <w:bCs/>
                <w:sz w:val="22"/>
                <w:szCs w:val="18"/>
              </w:rPr>
            </w:pPr>
            <w:r w:rsidRPr="003F399C">
              <w:rPr>
                <w:rFonts w:ascii="Verdana" w:hAnsi="Verdana"/>
                <w:b/>
                <w:bCs/>
                <w:sz w:val="22"/>
                <w:szCs w:val="18"/>
              </w:rPr>
              <w:t>Remarks</w:t>
            </w:r>
          </w:p>
          <w:p w14:paraId="61E2F658" w14:textId="26E404AC" w:rsidR="00C13563" w:rsidRPr="003F399C" w:rsidRDefault="00F5699D" w:rsidP="00B95745">
            <w:pPr>
              <w:tabs>
                <w:tab w:val="left" w:pos="2532"/>
              </w:tabs>
              <w:spacing w:before="0" w:after="0"/>
              <w:ind w:left="0" w:right="0"/>
              <w:jc w:val="center"/>
              <w:rPr>
                <w:rFonts w:ascii="Verdana" w:hAnsi="Verdana"/>
                <w:b/>
                <w:bCs/>
                <w:sz w:val="22"/>
                <w:szCs w:val="18"/>
              </w:rPr>
            </w:pPr>
            <w:r w:rsidRPr="003F399C">
              <w:rPr>
                <w:rFonts w:ascii="Verdana" w:hAnsi="Verdana"/>
                <w:b/>
                <w:bCs/>
                <w:sz w:val="22"/>
                <w:szCs w:val="18"/>
              </w:rPr>
              <w:t>&amp;</w:t>
            </w:r>
          </w:p>
          <w:p w14:paraId="1D93B321" w14:textId="2F2220BA" w:rsidR="00F5699D" w:rsidRPr="003F399C" w:rsidRDefault="00F5699D" w:rsidP="00B95745">
            <w:pPr>
              <w:tabs>
                <w:tab w:val="left" w:pos="2532"/>
              </w:tabs>
              <w:spacing w:before="0" w:after="0"/>
              <w:ind w:left="0" w:right="0"/>
              <w:jc w:val="center"/>
              <w:rPr>
                <w:rFonts w:ascii="Verdana" w:hAnsi="Verdana"/>
                <w:b/>
                <w:bCs/>
                <w:sz w:val="22"/>
                <w:szCs w:val="18"/>
              </w:rPr>
            </w:pPr>
            <w:r w:rsidRPr="003F399C">
              <w:rPr>
                <w:rFonts w:ascii="Verdana" w:hAnsi="Verdana"/>
                <w:b/>
                <w:bCs/>
                <w:sz w:val="22"/>
                <w:szCs w:val="18"/>
              </w:rPr>
              <w:t>Signature</w:t>
            </w:r>
          </w:p>
        </w:tc>
      </w:tr>
      <w:tr w:rsidR="00B737C5" w14:paraId="54CC9893" w14:textId="77777777" w:rsidTr="00B737C5">
        <w:trPr>
          <w:cantSplit/>
          <w:trHeight w:val="1134"/>
        </w:trPr>
        <w:tc>
          <w:tcPr>
            <w:tcW w:w="3325" w:type="dxa"/>
            <w:tcBorders>
              <w:top w:val="thickThinLargeGap" w:sz="48" w:space="0" w:color="auto"/>
              <w:left w:val="nil"/>
              <w:bottom w:val="double" w:sz="12" w:space="0" w:color="auto"/>
              <w:right w:val="nil"/>
            </w:tcBorders>
            <w:shd w:val="clear" w:color="auto" w:fill="FFFFFF" w:themeFill="background1"/>
            <w:vAlign w:val="center"/>
          </w:tcPr>
          <w:p w14:paraId="2F11FD7D" w14:textId="1248DD74" w:rsidR="00B737C5" w:rsidRDefault="00B737C5" w:rsidP="00B737C5">
            <w:pPr>
              <w:tabs>
                <w:tab w:val="left" w:pos="2532"/>
              </w:tabs>
              <w:spacing w:before="0" w:after="0" w:line="360" w:lineRule="auto"/>
              <w:ind w:left="0" w:right="0"/>
              <w:jc w:val="center"/>
              <w:rPr>
                <w:b/>
                <w:bCs/>
                <w:sz w:val="28"/>
                <w:szCs w:val="22"/>
              </w:rPr>
            </w:pPr>
            <w:r w:rsidRPr="00146A6C">
              <w:rPr>
                <w:b/>
                <w:bCs/>
                <w:sz w:val="28"/>
                <w:szCs w:val="22"/>
              </w:rPr>
              <w:t>3/</w:t>
            </w:r>
            <w:r>
              <w:rPr>
                <w:b/>
                <w:bCs/>
                <w:sz w:val="28"/>
                <w:szCs w:val="22"/>
              </w:rPr>
              <w:t>1</w:t>
            </w:r>
          </w:p>
          <w:p w14:paraId="2EA09DC2" w14:textId="1064534E" w:rsidR="00B737C5" w:rsidRDefault="00B737C5" w:rsidP="00B737C5">
            <w:pPr>
              <w:tabs>
                <w:tab w:val="left" w:pos="2532"/>
              </w:tabs>
              <w:spacing w:before="0" w:after="0" w:line="360" w:lineRule="auto"/>
              <w:ind w:left="0" w:right="0"/>
              <w:jc w:val="center"/>
              <w:rPr>
                <w:b/>
                <w:bCs/>
                <w:sz w:val="28"/>
                <w:szCs w:val="22"/>
              </w:rPr>
            </w:pPr>
            <w:r w:rsidRPr="00146A6C">
              <w:rPr>
                <w:b/>
                <w:bCs/>
                <w:sz w:val="28"/>
                <w:szCs w:val="22"/>
              </w:rPr>
              <w:t>……/……/……  ……h</w:t>
            </w:r>
            <w:r>
              <w:rPr>
                <w:b/>
                <w:bCs/>
                <w:sz w:val="28"/>
                <w:szCs w:val="22"/>
              </w:rPr>
              <w:t>…</w:t>
            </w:r>
          </w:p>
          <w:p w14:paraId="239685F2" w14:textId="73DC9898" w:rsidR="00B737C5" w:rsidRDefault="00B737C5" w:rsidP="00B737C5">
            <w:pPr>
              <w:tabs>
                <w:tab w:val="left" w:pos="2532"/>
              </w:tabs>
              <w:spacing w:before="0" w:after="0" w:line="360" w:lineRule="auto"/>
              <w:ind w:left="0" w:right="0"/>
              <w:jc w:val="center"/>
              <w:rPr>
                <w:b/>
                <w:bCs/>
                <w:sz w:val="28"/>
                <w:szCs w:val="22"/>
              </w:rPr>
            </w:pPr>
            <w:r w:rsidRPr="00146A6C">
              <w:rPr>
                <w:b/>
                <w:bCs/>
                <w:sz w:val="28"/>
                <w:szCs w:val="22"/>
              </w:rPr>
              <w:t>3/</w:t>
            </w:r>
            <w:r>
              <w:rPr>
                <w:b/>
                <w:bCs/>
                <w:sz w:val="28"/>
                <w:szCs w:val="22"/>
              </w:rPr>
              <w:t>2</w:t>
            </w:r>
          </w:p>
          <w:p w14:paraId="649EA024" w14:textId="603670E9" w:rsidR="00B737C5" w:rsidRDefault="00B737C5" w:rsidP="00B737C5">
            <w:pPr>
              <w:tabs>
                <w:tab w:val="left" w:pos="2532"/>
              </w:tabs>
              <w:spacing w:before="0" w:after="0" w:line="360" w:lineRule="auto"/>
              <w:ind w:left="0" w:right="0"/>
              <w:jc w:val="center"/>
              <w:rPr>
                <w:b/>
                <w:bCs/>
                <w:sz w:val="28"/>
                <w:szCs w:val="22"/>
              </w:rPr>
            </w:pPr>
            <w:r w:rsidRPr="00146A6C">
              <w:rPr>
                <w:b/>
                <w:bCs/>
                <w:sz w:val="28"/>
                <w:szCs w:val="22"/>
              </w:rPr>
              <w:t>……/……/……  ……h</w:t>
            </w:r>
            <w:r>
              <w:rPr>
                <w:b/>
                <w:bCs/>
                <w:sz w:val="28"/>
                <w:szCs w:val="22"/>
              </w:rPr>
              <w:t>…</w:t>
            </w:r>
          </w:p>
          <w:p w14:paraId="0D8FEEC3" w14:textId="70D70770" w:rsidR="00B737C5" w:rsidRDefault="00B737C5" w:rsidP="00B737C5">
            <w:pPr>
              <w:tabs>
                <w:tab w:val="left" w:pos="2532"/>
              </w:tabs>
              <w:spacing w:before="0" w:after="0" w:line="360" w:lineRule="auto"/>
              <w:ind w:left="0" w:right="0"/>
              <w:jc w:val="center"/>
              <w:rPr>
                <w:b/>
                <w:bCs/>
                <w:sz w:val="28"/>
                <w:szCs w:val="22"/>
              </w:rPr>
            </w:pPr>
            <w:r w:rsidRPr="00146A6C">
              <w:rPr>
                <w:b/>
                <w:bCs/>
                <w:sz w:val="28"/>
                <w:szCs w:val="22"/>
              </w:rPr>
              <w:t>3/</w:t>
            </w:r>
            <w:r>
              <w:rPr>
                <w:b/>
                <w:bCs/>
                <w:sz w:val="28"/>
                <w:szCs w:val="22"/>
              </w:rPr>
              <w:t>3</w:t>
            </w:r>
          </w:p>
          <w:p w14:paraId="298ECBBD" w14:textId="04453613" w:rsidR="00B737C5" w:rsidRDefault="00B737C5" w:rsidP="00B737C5">
            <w:pPr>
              <w:tabs>
                <w:tab w:val="left" w:pos="2532"/>
              </w:tabs>
              <w:spacing w:before="0" w:after="0" w:line="360" w:lineRule="auto"/>
              <w:ind w:left="0" w:right="0"/>
              <w:jc w:val="center"/>
              <w:rPr>
                <w:b/>
                <w:bCs/>
                <w:sz w:val="28"/>
                <w:szCs w:val="22"/>
              </w:rPr>
            </w:pPr>
            <w:r w:rsidRPr="00146A6C">
              <w:rPr>
                <w:b/>
                <w:bCs/>
                <w:sz w:val="28"/>
                <w:szCs w:val="22"/>
              </w:rPr>
              <w:t>……/……/……  ……h</w:t>
            </w:r>
            <w:r>
              <w:rPr>
                <w:b/>
                <w:bCs/>
                <w:sz w:val="28"/>
                <w:szCs w:val="22"/>
              </w:rPr>
              <w:t>…</w:t>
            </w:r>
          </w:p>
          <w:p w14:paraId="2CEB50E9" w14:textId="6E38170B" w:rsidR="00B737C5" w:rsidRDefault="00B737C5" w:rsidP="00B737C5">
            <w:pPr>
              <w:tabs>
                <w:tab w:val="left" w:pos="2532"/>
              </w:tabs>
              <w:spacing w:before="0" w:after="0" w:line="360" w:lineRule="auto"/>
              <w:ind w:left="0" w:right="0"/>
              <w:jc w:val="center"/>
              <w:rPr>
                <w:b/>
                <w:bCs/>
                <w:sz w:val="28"/>
                <w:szCs w:val="22"/>
              </w:rPr>
            </w:pPr>
            <w:r w:rsidRPr="00146A6C">
              <w:rPr>
                <w:b/>
                <w:bCs/>
                <w:sz w:val="28"/>
                <w:szCs w:val="22"/>
              </w:rPr>
              <w:t>3/</w:t>
            </w:r>
            <w:r>
              <w:rPr>
                <w:b/>
                <w:bCs/>
                <w:sz w:val="28"/>
                <w:szCs w:val="22"/>
              </w:rPr>
              <w:t>4</w:t>
            </w:r>
          </w:p>
          <w:p w14:paraId="2CFAD05F" w14:textId="65C76144" w:rsidR="00B737C5" w:rsidRDefault="00B737C5" w:rsidP="00B737C5">
            <w:pPr>
              <w:tabs>
                <w:tab w:val="left" w:pos="2532"/>
              </w:tabs>
              <w:spacing w:before="0" w:after="0" w:line="360" w:lineRule="auto"/>
              <w:ind w:left="0" w:right="0"/>
              <w:jc w:val="center"/>
              <w:rPr>
                <w:b/>
                <w:bCs/>
                <w:sz w:val="28"/>
                <w:szCs w:val="22"/>
              </w:rPr>
            </w:pPr>
            <w:r w:rsidRPr="00146A6C">
              <w:rPr>
                <w:b/>
                <w:bCs/>
                <w:sz w:val="28"/>
                <w:szCs w:val="22"/>
              </w:rPr>
              <w:t>……/……/……  ……h</w:t>
            </w:r>
            <w:r>
              <w:rPr>
                <w:b/>
                <w:bCs/>
                <w:sz w:val="28"/>
                <w:szCs w:val="22"/>
              </w:rPr>
              <w:t>…</w:t>
            </w:r>
          </w:p>
          <w:p w14:paraId="3E780C58" w14:textId="78D8FE46" w:rsidR="00B737C5" w:rsidRDefault="00B737C5" w:rsidP="00B737C5">
            <w:pPr>
              <w:tabs>
                <w:tab w:val="left" w:pos="2532"/>
              </w:tabs>
              <w:spacing w:before="0" w:after="0" w:line="360" w:lineRule="auto"/>
              <w:ind w:left="0" w:right="0"/>
              <w:jc w:val="center"/>
              <w:rPr>
                <w:b/>
                <w:bCs/>
                <w:sz w:val="28"/>
                <w:szCs w:val="22"/>
              </w:rPr>
            </w:pPr>
            <w:r w:rsidRPr="00146A6C">
              <w:rPr>
                <w:b/>
                <w:bCs/>
                <w:sz w:val="28"/>
                <w:szCs w:val="22"/>
              </w:rPr>
              <w:t>3/</w:t>
            </w:r>
            <w:r>
              <w:rPr>
                <w:b/>
                <w:bCs/>
                <w:sz w:val="28"/>
                <w:szCs w:val="22"/>
              </w:rPr>
              <w:t>5</w:t>
            </w:r>
          </w:p>
          <w:p w14:paraId="6088BE60" w14:textId="719BCD4D" w:rsidR="00B737C5" w:rsidRPr="00146A6C" w:rsidRDefault="00B737C5" w:rsidP="00B737C5">
            <w:pPr>
              <w:tabs>
                <w:tab w:val="left" w:pos="2532"/>
              </w:tabs>
              <w:spacing w:before="0" w:after="0" w:line="360" w:lineRule="auto"/>
              <w:ind w:left="0" w:right="0"/>
              <w:jc w:val="center"/>
              <w:rPr>
                <w:b/>
                <w:bCs/>
                <w:sz w:val="28"/>
                <w:szCs w:val="22"/>
              </w:rPr>
            </w:pPr>
            <w:r w:rsidRPr="00146A6C">
              <w:rPr>
                <w:b/>
                <w:bCs/>
                <w:sz w:val="28"/>
                <w:szCs w:val="22"/>
              </w:rPr>
              <w:t>……/……/……  ……h</w:t>
            </w:r>
            <w:r>
              <w:rPr>
                <w:b/>
                <w:bCs/>
                <w:sz w:val="28"/>
                <w:szCs w:val="22"/>
              </w:rPr>
              <w:t>…</w:t>
            </w:r>
          </w:p>
        </w:tc>
        <w:tc>
          <w:tcPr>
            <w:tcW w:w="1355" w:type="dxa"/>
            <w:tcBorders>
              <w:top w:val="thickThinLargeGap" w:sz="48" w:space="0" w:color="auto"/>
              <w:left w:val="nil"/>
              <w:bottom w:val="double" w:sz="12" w:space="0" w:color="auto"/>
              <w:right w:val="nil"/>
            </w:tcBorders>
            <w:shd w:val="clear" w:color="auto" w:fill="FFFFFF" w:themeFill="background1"/>
          </w:tcPr>
          <w:p w14:paraId="1B982C30" w14:textId="62446E90" w:rsidR="00B737C5" w:rsidRPr="00B84505" w:rsidRDefault="00B737C5" w:rsidP="00B737C5">
            <w:pPr>
              <w:tabs>
                <w:tab w:val="left" w:pos="2532"/>
              </w:tabs>
              <w:spacing w:before="240" w:after="40"/>
              <w:ind w:left="0" w:right="0"/>
              <w:rPr>
                <w:i/>
                <w:iCs/>
              </w:rPr>
            </w:pPr>
            <w:r w:rsidRPr="00B84505">
              <w:rPr>
                <w:i/>
                <w:iCs/>
              </w:rPr>
              <w:t xml:space="preserve">Unit: </w:t>
            </w:r>
          </w:p>
          <w:p w14:paraId="18BD0A8A" w14:textId="23A3E993" w:rsidR="00B737C5" w:rsidRPr="00B84505" w:rsidRDefault="00B737C5" w:rsidP="00B737C5">
            <w:pPr>
              <w:tabs>
                <w:tab w:val="left" w:pos="2532"/>
              </w:tabs>
              <w:spacing w:before="0" w:after="40"/>
              <w:ind w:left="0" w:right="0"/>
              <w:rPr>
                <w:i/>
                <w:iCs/>
              </w:rPr>
            </w:pPr>
            <w:r w:rsidRPr="00B84505">
              <w:rPr>
                <w:i/>
                <w:iCs/>
              </w:rPr>
              <w:t xml:space="preserve">Pages: </w:t>
            </w:r>
          </w:p>
          <w:p w14:paraId="2A0AE351" w14:textId="4B0428E8" w:rsidR="00B737C5" w:rsidRPr="00CF10ED" w:rsidRDefault="00B737C5" w:rsidP="00B737C5">
            <w:pPr>
              <w:tabs>
                <w:tab w:val="left" w:pos="2532"/>
              </w:tabs>
              <w:spacing w:before="120" w:after="120"/>
              <w:ind w:left="0" w:righ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49376" behindDoc="0" locked="0" layoutInCell="1" allowOverlap="1" wp14:anchorId="79A22452" wp14:editId="1E211B50">
                      <wp:simplePos x="0" y="0"/>
                      <wp:positionH relativeFrom="column">
                        <wp:posOffset>503464</wp:posOffset>
                      </wp:positionH>
                      <wp:positionV relativeFrom="paragraph">
                        <wp:posOffset>52086</wp:posOffset>
                      </wp:positionV>
                      <wp:extent cx="254223" cy="2997901"/>
                      <wp:effectExtent l="0" t="0" r="12700" b="12065"/>
                      <wp:wrapNone/>
                      <wp:docPr id="109" name="Group 1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4223" cy="2997901"/>
                                <a:chOff x="0" y="0"/>
                                <a:chExt cx="254223" cy="2997901"/>
                              </a:xfrm>
                            </wpg:grpSpPr>
                            <wps:wsp>
                              <wps:cNvPr id="97" name="Rectangle 97"/>
                              <wps:cNvSpPr/>
                              <wps:spPr>
                                <a:xfrm>
                                  <a:off x="5938" y="0"/>
                                  <a:ext cx="248285" cy="21907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8" name="Rectangle 98"/>
                              <wps:cNvSpPr/>
                              <wps:spPr>
                                <a:xfrm>
                                  <a:off x="5938" y="279071"/>
                                  <a:ext cx="246888" cy="219456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Rectangle 99"/>
                              <wps:cNvSpPr/>
                              <wps:spPr>
                                <a:xfrm>
                                  <a:off x="5938" y="558141"/>
                                  <a:ext cx="248285" cy="21907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0" name="Rectangle 100"/>
                              <wps:cNvSpPr/>
                              <wps:spPr>
                                <a:xfrm>
                                  <a:off x="0" y="837211"/>
                                  <a:ext cx="248285" cy="21907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Rectangle 101"/>
                              <wps:cNvSpPr/>
                              <wps:spPr>
                                <a:xfrm>
                                  <a:off x="5938" y="1110343"/>
                                  <a:ext cx="248285" cy="21907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Rectangle 102"/>
                              <wps:cNvSpPr/>
                              <wps:spPr>
                                <a:xfrm>
                                  <a:off x="5938" y="1389413"/>
                                  <a:ext cx="248285" cy="21907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3" name="Rectangle 103"/>
                              <wps:cNvSpPr/>
                              <wps:spPr>
                                <a:xfrm>
                                  <a:off x="5938" y="1668484"/>
                                  <a:ext cx="248285" cy="21907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" name="Rectangle 104"/>
                              <wps:cNvSpPr/>
                              <wps:spPr>
                                <a:xfrm>
                                  <a:off x="0" y="1947554"/>
                                  <a:ext cx="248285" cy="21907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" name="Rectangle 105"/>
                              <wps:cNvSpPr/>
                              <wps:spPr>
                                <a:xfrm>
                                  <a:off x="0" y="2226624"/>
                                  <a:ext cx="248285" cy="21907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" name="Rectangle 107"/>
                              <wps:cNvSpPr/>
                              <wps:spPr>
                                <a:xfrm>
                                  <a:off x="0" y="2499756"/>
                                  <a:ext cx="248285" cy="21907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" name="Rectangle 108"/>
                              <wps:cNvSpPr/>
                              <wps:spPr>
                                <a:xfrm>
                                  <a:off x="0" y="2778826"/>
                                  <a:ext cx="248285" cy="21907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44F6693" id="Group 109" o:spid="_x0000_s1026" style="position:absolute;margin-left:39.65pt;margin-top:4.1pt;width:20pt;height:236.05pt;z-index:251749376" coordsize="2542,2997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">
                      <v:rect id="Rectangle 97" o:spid="_x0000_s1027" style="position:absolute;left:59;width:2483;height:21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" fillcolor="white [3201]" strokecolor="black [3200]" strokeweight="1pt"/>
                      <v:rect id="Rectangle 98" o:spid="_x0000_s1028" style="position:absolute;left:59;top:2790;width:2469;height:21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" fillcolor="white [3201]" strokecolor="black [3200]" strokeweight="1pt"/>
                      <v:rect id="Rectangle 99" o:spid="_x0000_s1029" style="position:absolute;left:59;top:5581;width:2483;height:219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" fillcolor="white [3201]" strokecolor="black [3200]" strokeweight="1pt"/>
                      <v:rect id="Rectangle 100" o:spid="_x0000_s1030" style="position:absolute;top:8372;width:2482;height:21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" fillcolor="white [3201]" strokecolor="black [3200]" strokeweight="1pt"/>
                      <v:rect id="Rectangle 101" o:spid="_x0000_s1031" style="position:absolute;left:59;top:11103;width:2483;height:219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" fillcolor="white [3201]" strokecolor="black [3200]" strokeweight="1pt"/>
                      <v:rect id="Rectangle 102" o:spid="_x0000_s1032" style="position:absolute;left:59;top:13894;width:2483;height:21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" fillcolor="white [3201]" strokecolor="black [3200]" strokeweight="1pt"/>
                      <v:rect id="Rectangle 103" o:spid="_x0000_s1033" style="position:absolute;left:59;top:16684;width:2483;height:219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" fillcolor="white [3201]" strokecolor="black [3200]" strokeweight="1pt"/>
                      <v:rect id="Rectangle 104" o:spid="_x0000_s1034" style="position:absolute;top:19475;width:2482;height:219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" fillcolor="white [3201]" strokecolor="black [3200]" strokeweight="1pt"/>
                      <v:rect id="Rectangle 105" o:spid="_x0000_s1035" style="position:absolute;top:22266;width:2482;height:21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" fillcolor="white [3201]" strokecolor="black [3200]" strokeweight="1pt"/>
                      <v:rect id="Rectangle 107" o:spid="_x0000_s1036" style="position:absolute;top:24997;width:2482;height:219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" fillcolor="white [3201]" strokecolor="black [3200]" strokeweight="1pt"/>
                      <v:rect id="Rectangle 108" o:spid="_x0000_s1037" style="position:absolute;top:27788;width:2482;height:219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" fillcolor="white [3201]" strokecolor="black [3200]" strokeweight="1pt"/>
                    </v:group>
                  </w:pict>
                </mc:Fallback>
              </mc:AlternateContent>
            </w:r>
            <w:r w:rsidRPr="00CF10ED">
              <w:rPr>
                <w:b/>
                <w:bCs/>
                <w:sz w:val="28"/>
                <w:szCs w:val="28"/>
              </w:rPr>
              <w:t xml:space="preserve">Vocab </w:t>
            </w:r>
          </w:p>
          <w:p w14:paraId="1C2A1BF3" w14:textId="4A316CD3" w:rsidR="00B737C5" w:rsidRPr="00CF10ED" w:rsidRDefault="00B737C5" w:rsidP="00B737C5">
            <w:pPr>
              <w:tabs>
                <w:tab w:val="left" w:pos="2532"/>
              </w:tabs>
              <w:spacing w:before="120" w:after="120"/>
              <w:ind w:left="0" w:right="0"/>
              <w:rPr>
                <w:b/>
                <w:bCs/>
                <w:sz w:val="28"/>
                <w:szCs w:val="28"/>
              </w:rPr>
            </w:pPr>
            <w:r w:rsidRPr="00CF10ED">
              <w:rPr>
                <w:b/>
                <w:bCs/>
                <w:sz w:val="28"/>
                <w:szCs w:val="28"/>
              </w:rPr>
              <w:t>Com</w:t>
            </w:r>
          </w:p>
          <w:p w14:paraId="7BE67A23" w14:textId="03E40E18" w:rsidR="00B737C5" w:rsidRPr="00CF10ED" w:rsidRDefault="00B737C5" w:rsidP="00B737C5">
            <w:pPr>
              <w:tabs>
                <w:tab w:val="left" w:pos="2532"/>
              </w:tabs>
              <w:spacing w:before="120" w:after="120"/>
              <w:ind w:left="0" w:right="0"/>
              <w:rPr>
                <w:b/>
                <w:bCs/>
                <w:sz w:val="28"/>
                <w:szCs w:val="28"/>
              </w:rPr>
            </w:pPr>
            <w:r w:rsidRPr="00CF10ED">
              <w:rPr>
                <w:b/>
                <w:bCs/>
                <w:sz w:val="28"/>
                <w:szCs w:val="28"/>
              </w:rPr>
              <w:t xml:space="preserve">Gram </w:t>
            </w:r>
          </w:p>
          <w:p w14:paraId="26ABDF1E" w14:textId="01F9018D" w:rsidR="00B737C5" w:rsidRDefault="00B737C5" w:rsidP="00B737C5">
            <w:pPr>
              <w:tabs>
                <w:tab w:val="left" w:pos="2532"/>
              </w:tabs>
              <w:spacing w:before="120" w:after="120"/>
              <w:ind w:left="0" w:righ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Read </w:t>
            </w:r>
          </w:p>
          <w:p w14:paraId="5EFFB2E0" w14:textId="270B57F9" w:rsidR="00B737C5" w:rsidRDefault="00B737C5" w:rsidP="00B737C5">
            <w:pPr>
              <w:tabs>
                <w:tab w:val="left" w:pos="2532"/>
              </w:tabs>
              <w:spacing w:before="120" w:after="120"/>
              <w:ind w:left="0" w:righ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Listen</w:t>
            </w:r>
          </w:p>
          <w:p w14:paraId="601E5E40" w14:textId="20305B47" w:rsidR="00B737C5" w:rsidRDefault="00B737C5" w:rsidP="00B737C5">
            <w:pPr>
              <w:tabs>
                <w:tab w:val="left" w:pos="2532"/>
              </w:tabs>
              <w:spacing w:before="120" w:after="120"/>
              <w:ind w:left="0" w:righ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Speak</w:t>
            </w:r>
          </w:p>
          <w:p w14:paraId="1ABEE622" w14:textId="38E19AF1" w:rsidR="00B737C5" w:rsidRDefault="00B737C5" w:rsidP="00B737C5">
            <w:pPr>
              <w:tabs>
                <w:tab w:val="left" w:pos="2532"/>
              </w:tabs>
              <w:spacing w:before="120" w:after="120"/>
              <w:ind w:left="0" w:righ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Writ </w:t>
            </w:r>
          </w:p>
          <w:p w14:paraId="656C2EA8" w14:textId="55A76B85" w:rsidR="00B737C5" w:rsidRDefault="00B737C5" w:rsidP="00B737C5">
            <w:pPr>
              <w:tabs>
                <w:tab w:val="left" w:pos="2532"/>
              </w:tabs>
              <w:spacing w:before="120" w:after="120"/>
              <w:ind w:left="0" w:righ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Rev </w:t>
            </w:r>
          </w:p>
          <w:p w14:paraId="3D5F1007" w14:textId="3AF78792" w:rsidR="00B737C5" w:rsidRDefault="00B737C5" w:rsidP="00B737C5">
            <w:pPr>
              <w:tabs>
                <w:tab w:val="left" w:pos="2532"/>
              </w:tabs>
              <w:spacing w:before="120" w:after="120"/>
              <w:ind w:left="0" w:righ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Quiz </w:t>
            </w:r>
          </w:p>
          <w:p w14:paraId="5354E93A" w14:textId="34808356" w:rsidR="00B737C5" w:rsidRDefault="00B737C5" w:rsidP="00B737C5">
            <w:pPr>
              <w:tabs>
                <w:tab w:val="left" w:pos="2532"/>
              </w:tabs>
              <w:spacing w:before="120" w:after="120"/>
              <w:ind w:left="0" w:righ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Test </w:t>
            </w:r>
          </w:p>
          <w:p w14:paraId="55CD5F9A" w14:textId="40A34888" w:rsidR="00B737C5" w:rsidRPr="0087710C" w:rsidRDefault="00B737C5" w:rsidP="00B737C5">
            <w:pPr>
              <w:tabs>
                <w:tab w:val="left" w:pos="2532"/>
              </w:tabs>
              <w:spacing w:before="120" w:after="120"/>
              <w:ind w:left="0" w:right="0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Other </w:t>
            </w:r>
          </w:p>
        </w:tc>
        <w:tc>
          <w:tcPr>
            <w:tcW w:w="8437" w:type="dxa"/>
            <w:tcBorders>
              <w:top w:val="thickThinLargeGap" w:sz="48" w:space="0" w:color="auto"/>
              <w:left w:val="nil"/>
              <w:bottom w:val="double" w:sz="12" w:space="0" w:color="auto"/>
              <w:right w:val="nil"/>
            </w:tcBorders>
            <w:shd w:val="clear" w:color="auto" w:fill="FFFFFF" w:themeFill="background1"/>
          </w:tcPr>
          <w:p w14:paraId="78FC4B7A" w14:textId="00E7F636" w:rsidR="00B737C5" w:rsidRDefault="00B737C5" w:rsidP="00B737C5">
            <w:pPr>
              <w:tabs>
                <w:tab w:val="left" w:pos="2532"/>
              </w:tabs>
              <w:spacing w:before="360"/>
              <w:ind w:left="288" w:right="288"/>
            </w:pPr>
            <w:r>
              <w:t>………………………………………………………………………………......................................</w:t>
            </w:r>
          </w:p>
          <w:p w14:paraId="4785D25C" w14:textId="19796B7A" w:rsidR="00B737C5" w:rsidRDefault="00B737C5" w:rsidP="00B737C5">
            <w:pPr>
              <w:tabs>
                <w:tab w:val="left" w:pos="2532"/>
              </w:tabs>
              <w:ind w:left="288" w:right="288"/>
            </w:pPr>
            <w:r w:rsidRPr="007E1B04">
              <w:t>………………………………………………………………………………......................................</w:t>
            </w:r>
          </w:p>
          <w:p w14:paraId="51E7133E" w14:textId="4CC85C8C" w:rsidR="00B737C5" w:rsidRDefault="00B737C5" w:rsidP="00B737C5">
            <w:pPr>
              <w:tabs>
                <w:tab w:val="left" w:pos="2532"/>
              </w:tabs>
              <w:ind w:left="288" w:right="288"/>
            </w:pPr>
            <w:r w:rsidRPr="007E1B04">
              <w:t>………………………………………………………………………………......................................</w:t>
            </w:r>
          </w:p>
          <w:p w14:paraId="5736CCE7" w14:textId="4B33B480" w:rsidR="00B737C5" w:rsidRDefault="00B737C5" w:rsidP="00B737C5">
            <w:pPr>
              <w:tabs>
                <w:tab w:val="left" w:pos="2532"/>
              </w:tabs>
              <w:ind w:left="288" w:right="288"/>
            </w:pPr>
            <w:r w:rsidRPr="007E1B04">
              <w:t>………………………………………………………………………………......................................</w:t>
            </w:r>
          </w:p>
          <w:p w14:paraId="3DB35163" w14:textId="4F7D7F56" w:rsidR="00B737C5" w:rsidRDefault="00B737C5" w:rsidP="00B737C5">
            <w:pPr>
              <w:tabs>
                <w:tab w:val="left" w:pos="2532"/>
              </w:tabs>
              <w:ind w:left="288" w:right="288"/>
            </w:pPr>
            <w:r w:rsidRPr="007E1B04">
              <w:t>………………………………………………………………………………......................................</w:t>
            </w:r>
          </w:p>
          <w:p w14:paraId="15C9428E" w14:textId="14D61B10" w:rsidR="00B737C5" w:rsidRDefault="00B737C5" w:rsidP="00B737C5">
            <w:pPr>
              <w:tabs>
                <w:tab w:val="left" w:pos="2532"/>
              </w:tabs>
              <w:ind w:left="288" w:right="288"/>
            </w:pPr>
            <w:r w:rsidRPr="007E1B04">
              <w:t>………………………………………………………………………………......................................</w:t>
            </w:r>
          </w:p>
          <w:p w14:paraId="412EA6BA" w14:textId="285D5506" w:rsidR="00B737C5" w:rsidRDefault="00B737C5" w:rsidP="00B737C5">
            <w:pPr>
              <w:tabs>
                <w:tab w:val="left" w:pos="2532"/>
              </w:tabs>
              <w:ind w:left="288" w:right="288"/>
            </w:pPr>
            <w:r w:rsidRPr="007E1B04">
              <w:t>………………………………………………………………………………......................................</w:t>
            </w:r>
          </w:p>
          <w:p w14:paraId="7D3632C1" w14:textId="2FE335C3" w:rsidR="00B737C5" w:rsidRDefault="00B737C5" w:rsidP="00B737C5">
            <w:pPr>
              <w:tabs>
                <w:tab w:val="left" w:pos="2532"/>
              </w:tabs>
              <w:ind w:left="288" w:right="288"/>
              <w:rPr>
                <w:rtl/>
              </w:rPr>
            </w:pPr>
            <w:r w:rsidRPr="007E1B04">
              <w:t>………………………………………………………………………………......................................</w:t>
            </w:r>
          </w:p>
          <w:p w14:paraId="47704E27" w14:textId="77777777" w:rsidR="00B737C5" w:rsidRDefault="00B737C5" w:rsidP="00B737C5">
            <w:pPr>
              <w:tabs>
                <w:tab w:val="left" w:pos="2532"/>
              </w:tabs>
              <w:ind w:left="288" w:right="288"/>
            </w:pPr>
            <w:r>
              <w:t>………………………………………………………………………………......................................</w:t>
            </w:r>
          </w:p>
          <w:p w14:paraId="3A730217" w14:textId="77777777" w:rsidR="00B737C5" w:rsidRDefault="00B737C5" w:rsidP="00B737C5">
            <w:pPr>
              <w:tabs>
                <w:tab w:val="left" w:pos="2532"/>
              </w:tabs>
              <w:ind w:left="288" w:right="288"/>
            </w:pPr>
            <w:r>
              <w:t>………………………………………………………………………………......................................</w:t>
            </w:r>
          </w:p>
          <w:p w14:paraId="6923F09D" w14:textId="77777777" w:rsidR="00B737C5" w:rsidRDefault="00B737C5" w:rsidP="00B737C5">
            <w:pPr>
              <w:tabs>
                <w:tab w:val="left" w:pos="2532"/>
              </w:tabs>
              <w:ind w:left="288" w:right="288"/>
            </w:pPr>
            <w:r>
              <w:t>………………………………………………………………………………......................................</w:t>
            </w:r>
          </w:p>
          <w:p w14:paraId="3A924631" w14:textId="0F893140" w:rsidR="00B737C5" w:rsidRDefault="00B737C5" w:rsidP="00B737C5">
            <w:pPr>
              <w:tabs>
                <w:tab w:val="left" w:pos="2532"/>
              </w:tabs>
              <w:ind w:left="288" w:right="288"/>
              <w:rPr>
                <w:rtl/>
              </w:rPr>
            </w:pPr>
            <w:r>
              <w:t>………………………………………………………………………………......................................</w:t>
            </w:r>
          </w:p>
          <w:p w14:paraId="7E501D9F" w14:textId="77777777" w:rsidR="00B737C5" w:rsidRDefault="00B737C5" w:rsidP="00B737C5">
            <w:pPr>
              <w:tabs>
                <w:tab w:val="left" w:pos="2532"/>
              </w:tabs>
              <w:ind w:left="288" w:right="288"/>
              <w:rPr>
                <w:rtl/>
              </w:rPr>
            </w:pPr>
            <w:r>
              <w:t xml:space="preserve">Homework: ……………………………………………………………………………………………… </w:t>
            </w:r>
          </w:p>
          <w:p w14:paraId="0CC178FB" w14:textId="1B3EF5F9" w:rsidR="00B737C5" w:rsidRPr="00146A6C" w:rsidRDefault="00B737C5" w:rsidP="00B737C5">
            <w:pPr>
              <w:tabs>
                <w:tab w:val="left" w:pos="2532"/>
              </w:tabs>
              <w:ind w:left="288" w:right="288"/>
            </w:pPr>
            <w:r w:rsidRPr="00035138">
              <w:t>………………………………………………………………………………......................................</w:t>
            </w:r>
          </w:p>
        </w:tc>
        <w:tc>
          <w:tcPr>
            <w:tcW w:w="0" w:type="auto"/>
            <w:tcBorders>
              <w:top w:val="thickThinLargeGap" w:sz="48" w:space="0" w:color="auto"/>
              <w:left w:val="nil"/>
              <w:bottom w:val="double" w:sz="12" w:space="0" w:color="auto"/>
              <w:right w:val="nil"/>
            </w:tcBorders>
            <w:shd w:val="clear" w:color="auto" w:fill="FFFFFF" w:themeFill="background1"/>
            <w:textDirection w:val="btLr"/>
          </w:tcPr>
          <w:p w14:paraId="7028972E" w14:textId="77777777" w:rsidR="00B737C5" w:rsidRDefault="00B737C5" w:rsidP="00B737C5">
            <w:pPr>
              <w:tabs>
                <w:tab w:val="left" w:pos="2532"/>
              </w:tabs>
              <w:ind w:left="288" w:right="288"/>
            </w:pPr>
            <w:r>
              <w:t>………………………………………………………………………………………………………………………………</w:t>
            </w:r>
          </w:p>
          <w:p w14:paraId="2BB27570" w14:textId="77777777" w:rsidR="00B737C5" w:rsidRDefault="00B737C5" w:rsidP="00B737C5">
            <w:pPr>
              <w:tabs>
                <w:tab w:val="left" w:pos="2532"/>
              </w:tabs>
              <w:ind w:left="288" w:right="288"/>
            </w:pPr>
            <w:r>
              <w:t>………………………………………………………………………………………………………………………………</w:t>
            </w:r>
          </w:p>
          <w:p w14:paraId="7C48E1B4" w14:textId="77777777" w:rsidR="00B737C5" w:rsidRDefault="00B737C5" w:rsidP="00B737C5">
            <w:pPr>
              <w:tabs>
                <w:tab w:val="left" w:pos="2532"/>
              </w:tabs>
              <w:ind w:left="288" w:right="288"/>
            </w:pPr>
            <w:r>
              <w:t>………………………………………………………………………………………………………………………………</w:t>
            </w:r>
          </w:p>
          <w:p w14:paraId="754AE1FD" w14:textId="5F4C9C07" w:rsidR="00B737C5" w:rsidRDefault="00B737C5" w:rsidP="00B737C5">
            <w:pPr>
              <w:tabs>
                <w:tab w:val="left" w:pos="2532"/>
              </w:tabs>
              <w:ind w:left="288" w:right="288"/>
            </w:pPr>
            <w:r>
              <w:t>………………………………………………………………………………………………………………………………</w:t>
            </w:r>
          </w:p>
        </w:tc>
      </w:tr>
      <w:tr w:rsidR="00B737C5" w14:paraId="607EDDCE" w14:textId="77777777" w:rsidTr="00B737C5">
        <w:trPr>
          <w:cantSplit/>
          <w:trHeight w:val="1134"/>
        </w:trPr>
        <w:tc>
          <w:tcPr>
            <w:tcW w:w="3325" w:type="dxa"/>
            <w:tcBorders>
              <w:top w:val="double" w:sz="12" w:space="0" w:color="auto"/>
              <w:left w:val="nil"/>
              <w:bottom w:val="double" w:sz="12" w:space="0" w:color="auto"/>
              <w:right w:val="nil"/>
            </w:tcBorders>
            <w:shd w:val="clear" w:color="auto" w:fill="FFFFFF" w:themeFill="background1"/>
            <w:vAlign w:val="center"/>
          </w:tcPr>
          <w:p w14:paraId="570FBEFE" w14:textId="77777777" w:rsidR="00B737C5" w:rsidRDefault="00B737C5" w:rsidP="00B737C5">
            <w:pPr>
              <w:tabs>
                <w:tab w:val="left" w:pos="2532"/>
              </w:tabs>
              <w:spacing w:before="0" w:after="0" w:line="360" w:lineRule="auto"/>
              <w:ind w:left="0" w:right="0"/>
              <w:jc w:val="center"/>
              <w:rPr>
                <w:b/>
                <w:bCs/>
                <w:sz w:val="28"/>
                <w:szCs w:val="22"/>
              </w:rPr>
            </w:pPr>
            <w:r w:rsidRPr="00146A6C">
              <w:rPr>
                <w:b/>
                <w:bCs/>
                <w:sz w:val="28"/>
                <w:szCs w:val="22"/>
              </w:rPr>
              <w:t>3/</w:t>
            </w:r>
            <w:r>
              <w:rPr>
                <w:b/>
                <w:bCs/>
                <w:sz w:val="28"/>
                <w:szCs w:val="22"/>
              </w:rPr>
              <w:t>1</w:t>
            </w:r>
          </w:p>
          <w:p w14:paraId="121F0086" w14:textId="77777777" w:rsidR="00B737C5" w:rsidRDefault="00B737C5" w:rsidP="00B737C5">
            <w:pPr>
              <w:tabs>
                <w:tab w:val="left" w:pos="2532"/>
              </w:tabs>
              <w:spacing w:before="0" w:after="0" w:line="360" w:lineRule="auto"/>
              <w:ind w:left="0" w:right="0"/>
              <w:jc w:val="center"/>
              <w:rPr>
                <w:b/>
                <w:bCs/>
                <w:sz w:val="28"/>
                <w:szCs w:val="22"/>
              </w:rPr>
            </w:pPr>
            <w:r w:rsidRPr="00146A6C">
              <w:rPr>
                <w:b/>
                <w:bCs/>
                <w:sz w:val="28"/>
                <w:szCs w:val="22"/>
              </w:rPr>
              <w:t>……/……/……  ……h</w:t>
            </w:r>
            <w:r>
              <w:rPr>
                <w:b/>
                <w:bCs/>
                <w:sz w:val="28"/>
                <w:szCs w:val="22"/>
              </w:rPr>
              <w:t>…</w:t>
            </w:r>
          </w:p>
          <w:p w14:paraId="4A63DDE2" w14:textId="77777777" w:rsidR="00B737C5" w:rsidRDefault="00B737C5" w:rsidP="00B737C5">
            <w:pPr>
              <w:tabs>
                <w:tab w:val="left" w:pos="2532"/>
              </w:tabs>
              <w:spacing w:before="0" w:after="0" w:line="360" w:lineRule="auto"/>
              <w:ind w:left="0" w:right="0"/>
              <w:jc w:val="center"/>
              <w:rPr>
                <w:b/>
                <w:bCs/>
                <w:sz w:val="28"/>
                <w:szCs w:val="22"/>
              </w:rPr>
            </w:pPr>
            <w:r w:rsidRPr="00146A6C">
              <w:rPr>
                <w:b/>
                <w:bCs/>
                <w:sz w:val="28"/>
                <w:szCs w:val="22"/>
              </w:rPr>
              <w:t>3/</w:t>
            </w:r>
            <w:r>
              <w:rPr>
                <w:b/>
                <w:bCs/>
                <w:sz w:val="28"/>
                <w:szCs w:val="22"/>
              </w:rPr>
              <w:t>2</w:t>
            </w:r>
          </w:p>
          <w:p w14:paraId="744412B2" w14:textId="77777777" w:rsidR="00B737C5" w:rsidRDefault="00B737C5" w:rsidP="00B737C5">
            <w:pPr>
              <w:tabs>
                <w:tab w:val="left" w:pos="2532"/>
              </w:tabs>
              <w:spacing w:before="0" w:after="0" w:line="360" w:lineRule="auto"/>
              <w:ind w:left="0" w:right="0"/>
              <w:jc w:val="center"/>
              <w:rPr>
                <w:b/>
                <w:bCs/>
                <w:sz w:val="28"/>
                <w:szCs w:val="22"/>
              </w:rPr>
            </w:pPr>
            <w:r w:rsidRPr="00146A6C">
              <w:rPr>
                <w:b/>
                <w:bCs/>
                <w:sz w:val="28"/>
                <w:szCs w:val="22"/>
              </w:rPr>
              <w:t>……/……/……  ……h</w:t>
            </w:r>
            <w:r>
              <w:rPr>
                <w:b/>
                <w:bCs/>
                <w:sz w:val="28"/>
                <w:szCs w:val="22"/>
              </w:rPr>
              <w:t>…</w:t>
            </w:r>
          </w:p>
          <w:p w14:paraId="728E3092" w14:textId="77777777" w:rsidR="00B737C5" w:rsidRDefault="00B737C5" w:rsidP="00B737C5">
            <w:pPr>
              <w:tabs>
                <w:tab w:val="left" w:pos="2532"/>
              </w:tabs>
              <w:spacing w:before="0" w:after="0" w:line="360" w:lineRule="auto"/>
              <w:ind w:left="0" w:right="0"/>
              <w:jc w:val="center"/>
              <w:rPr>
                <w:b/>
                <w:bCs/>
                <w:sz w:val="28"/>
                <w:szCs w:val="22"/>
              </w:rPr>
            </w:pPr>
            <w:r w:rsidRPr="00146A6C">
              <w:rPr>
                <w:b/>
                <w:bCs/>
                <w:sz w:val="28"/>
                <w:szCs w:val="22"/>
              </w:rPr>
              <w:t>3/</w:t>
            </w:r>
            <w:r>
              <w:rPr>
                <w:b/>
                <w:bCs/>
                <w:sz w:val="28"/>
                <w:szCs w:val="22"/>
              </w:rPr>
              <w:t>3</w:t>
            </w:r>
          </w:p>
          <w:p w14:paraId="53EA3F42" w14:textId="77777777" w:rsidR="00B737C5" w:rsidRDefault="00B737C5" w:rsidP="00B737C5">
            <w:pPr>
              <w:tabs>
                <w:tab w:val="left" w:pos="2532"/>
              </w:tabs>
              <w:spacing w:before="0" w:after="0" w:line="360" w:lineRule="auto"/>
              <w:ind w:left="0" w:right="0"/>
              <w:jc w:val="center"/>
              <w:rPr>
                <w:b/>
                <w:bCs/>
                <w:sz w:val="28"/>
                <w:szCs w:val="22"/>
              </w:rPr>
            </w:pPr>
            <w:r w:rsidRPr="00146A6C">
              <w:rPr>
                <w:b/>
                <w:bCs/>
                <w:sz w:val="28"/>
                <w:szCs w:val="22"/>
              </w:rPr>
              <w:t>……/……/……  ……h</w:t>
            </w:r>
            <w:r>
              <w:rPr>
                <w:b/>
                <w:bCs/>
                <w:sz w:val="28"/>
                <w:szCs w:val="22"/>
              </w:rPr>
              <w:t>…</w:t>
            </w:r>
          </w:p>
          <w:p w14:paraId="5C89A84F" w14:textId="77777777" w:rsidR="00B737C5" w:rsidRDefault="00B737C5" w:rsidP="00B737C5">
            <w:pPr>
              <w:tabs>
                <w:tab w:val="left" w:pos="2532"/>
              </w:tabs>
              <w:spacing w:before="0" w:after="0" w:line="360" w:lineRule="auto"/>
              <w:ind w:left="0" w:right="0"/>
              <w:jc w:val="center"/>
              <w:rPr>
                <w:b/>
                <w:bCs/>
                <w:sz w:val="28"/>
                <w:szCs w:val="22"/>
              </w:rPr>
            </w:pPr>
            <w:r w:rsidRPr="00146A6C">
              <w:rPr>
                <w:b/>
                <w:bCs/>
                <w:sz w:val="28"/>
                <w:szCs w:val="22"/>
              </w:rPr>
              <w:t>3/</w:t>
            </w:r>
            <w:r>
              <w:rPr>
                <w:b/>
                <w:bCs/>
                <w:sz w:val="28"/>
                <w:szCs w:val="22"/>
              </w:rPr>
              <w:t>4</w:t>
            </w:r>
          </w:p>
          <w:p w14:paraId="280AB6AB" w14:textId="77777777" w:rsidR="00B737C5" w:rsidRDefault="00B737C5" w:rsidP="00B737C5">
            <w:pPr>
              <w:tabs>
                <w:tab w:val="left" w:pos="2532"/>
              </w:tabs>
              <w:spacing w:before="0" w:after="0" w:line="360" w:lineRule="auto"/>
              <w:ind w:left="0" w:right="0"/>
              <w:jc w:val="center"/>
              <w:rPr>
                <w:b/>
                <w:bCs/>
                <w:sz w:val="28"/>
                <w:szCs w:val="22"/>
              </w:rPr>
            </w:pPr>
            <w:r w:rsidRPr="00146A6C">
              <w:rPr>
                <w:b/>
                <w:bCs/>
                <w:sz w:val="28"/>
                <w:szCs w:val="22"/>
              </w:rPr>
              <w:t>……/……/……  ……h</w:t>
            </w:r>
            <w:r>
              <w:rPr>
                <w:b/>
                <w:bCs/>
                <w:sz w:val="28"/>
                <w:szCs w:val="22"/>
              </w:rPr>
              <w:t>…</w:t>
            </w:r>
          </w:p>
          <w:p w14:paraId="3E0E7B0A" w14:textId="77777777" w:rsidR="00B737C5" w:rsidRDefault="00B737C5" w:rsidP="00B737C5">
            <w:pPr>
              <w:tabs>
                <w:tab w:val="left" w:pos="2532"/>
              </w:tabs>
              <w:spacing w:before="0" w:after="0" w:line="360" w:lineRule="auto"/>
              <w:ind w:left="0" w:right="0"/>
              <w:jc w:val="center"/>
              <w:rPr>
                <w:b/>
                <w:bCs/>
                <w:sz w:val="28"/>
                <w:szCs w:val="22"/>
              </w:rPr>
            </w:pPr>
            <w:r w:rsidRPr="00146A6C">
              <w:rPr>
                <w:b/>
                <w:bCs/>
                <w:sz w:val="28"/>
                <w:szCs w:val="22"/>
              </w:rPr>
              <w:t>3/</w:t>
            </w:r>
            <w:r>
              <w:rPr>
                <w:b/>
                <w:bCs/>
                <w:sz w:val="28"/>
                <w:szCs w:val="22"/>
              </w:rPr>
              <w:t>5</w:t>
            </w:r>
          </w:p>
          <w:p w14:paraId="48062E5F" w14:textId="4C92FBF5" w:rsidR="00B737C5" w:rsidRPr="00146A6C" w:rsidRDefault="00B737C5" w:rsidP="00B737C5">
            <w:pPr>
              <w:tabs>
                <w:tab w:val="left" w:pos="2532"/>
              </w:tabs>
              <w:ind w:left="0" w:right="0"/>
              <w:jc w:val="center"/>
              <w:rPr>
                <w:b/>
                <w:bCs/>
                <w:sz w:val="28"/>
                <w:szCs w:val="22"/>
              </w:rPr>
            </w:pPr>
            <w:r w:rsidRPr="00146A6C">
              <w:rPr>
                <w:b/>
                <w:bCs/>
                <w:sz w:val="28"/>
                <w:szCs w:val="22"/>
              </w:rPr>
              <w:t>……/……/……  ……h</w:t>
            </w:r>
            <w:r>
              <w:rPr>
                <w:b/>
                <w:bCs/>
                <w:sz w:val="28"/>
                <w:szCs w:val="22"/>
              </w:rPr>
              <w:t>…</w:t>
            </w:r>
          </w:p>
        </w:tc>
        <w:tc>
          <w:tcPr>
            <w:tcW w:w="1355" w:type="dxa"/>
            <w:tcBorders>
              <w:top w:val="double" w:sz="12" w:space="0" w:color="auto"/>
              <w:left w:val="nil"/>
              <w:bottom w:val="double" w:sz="12" w:space="0" w:color="auto"/>
              <w:right w:val="nil"/>
            </w:tcBorders>
            <w:shd w:val="clear" w:color="auto" w:fill="FFFFFF" w:themeFill="background1"/>
          </w:tcPr>
          <w:p w14:paraId="2D256718" w14:textId="7A7989AF" w:rsidR="00B737C5" w:rsidRPr="00B84505" w:rsidRDefault="00B737C5" w:rsidP="00B737C5">
            <w:pPr>
              <w:tabs>
                <w:tab w:val="left" w:pos="2532"/>
              </w:tabs>
              <w:spacing w:before="240" w:after="40"/>
              <w:ind w:left="0" w:right="0"/>
              <w:rPr>
                <w:i/>
                <w:iCs/>
              </w:rPr>
            </w:pPr>
            <w:r w:rsidRPr="00B84505">
              <w:rPr>
                <w:i/>
                <w:iCs/>
              </w:rPr>
              <w:t xml:space="preserve">Unit: </w:t>
            </w:r>
          </w:p>
          <w:p w14:paraId="0EF0CBE1" w14:textId="2909DD3F" w:rsidR="00B737C5" w:rsidRPr="00B84505" w:rsidRDefault="00B737C5" w:rsidP="00B737C5">
            <w:pPr>
              <w:tabs>
                <w:tab w:val="left" w:pos="2532"/>
              </w:tabs>
              <w:spacing w:before="0" w:after="40"/>
              <w:ind w:left="0" w:right="0"/>
              <w:rPr>
                <w:i/>
                <w:iCs/>
              </w:rPr>
            </w:pPr>
            <w:r w:rsidRPr="00B84505">
              <w:rPr>
                <w:i/>
                <w:iCs/>
              </w:rPr>
              <w:t xml:space="preserve">Pages: </w:t>
            </w:r>
          </w:p>
          <w:p w14:paraId="46CA2724" w14:textId="77777777" w:rsidR="00B737C5" w:rsidRPr="00CF10ED" w:rsidRDefault="00B737C5" w:rsidP="00B737C5">
            <w:pPr>
              <w:tabs>
                <w:tab w:val="left" w:pos="2532"/>
              </w:tabs>
              <w:spacing w:before="120" w:after="120"/>
              <w:ind w:left="0" w:righ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48352" behindDoc="0" locked="0" layoutInCell="1" allowOverlap="1" wp14:anchorId="49B22059" wp14:editId="7721A0F4">
                      <wp:simplePos x="0" y="0"/>
                      <wp:positionH relativeFrom="column">
                        <wp:posOffset>503464</wp:posOffset>
                      </wp:positionH>
                      <wp:positionV relativeFrom="paragraph">
                        <wp:posOffset>52086</wp:posOffset>
                      </wp:positionV>
                      <wp:extent cx="254223" cy="2997901"/>
                      <wp:effectExtent l="0" t="0" r="12700" b="12065"/>
                      <wp:wrapNone/>
                      <wp:docPr id="110" name="Group 1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4223" cy="2997901"/>
                                <a:chOff x="0" y="0"/>
                                <a:chExt cx="254223" cy="2997901"/>
                              </a:xfrm>
                            </wpg:grpSpPr>
                            <wps:wsp>
                              <wps:cNvPr id="114" name="Rectangle 114"/>
                              <wps:cNvSpPr/>
                              <wps:spPr>
                                <a:xfrm>
                                  <a:off x="5938" y="0"/>
                                  <a:ext cx="248285" cy="21907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5" name="Rectangle 115"/>
                              <wps:cNvSpPr/>
                              <wps:spPr>
                                <a:xfrm>
                                  <a:off x="5938" y="279071"/>
                                  <a:ext cx="246888" cy="219456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6" name="Rectangle 116"/>
                              <wps:cNvSpPr/>
                              <wps:spPr>
                                <a:xfrm>
                                  <a:off x="5938" y="558141"/>
                                  <a:ext cx="248285" cy="21907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7" name="Rectangle 117"/>
                              <wps:cNvSpPr/>
                              <wps:spPr>
                                <a:xfrm>
                                  <a:off x="0" y="837211"/>
                                  <a:ext cx="248285" cy="21907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8" name="Rectangle 118"/>
                              <wps:cNvSpPr/>
                              <wps:spPr>
                                <a:xfrm>
                                  <a:off x="5938" y="1110343"/>
                                  <a:ext cx="248285" cy="21907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9" name="Rectangle 119"/>
                              <wps:cNvSpPr/>
                              <wps:spPr>
                                <a:xfrm>
                                  <a:off x="5938" y="1389413"/>
                                  <a:ext cx="248285" cy="21907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0" name="Rectangle 120"/>
                              <wps:cNvSpPr/>
                              <wps:spPr>
                                <a:xfrm>
                                  <a:off x="5938" y="1668484"/>
                                  <a:ext cx="248285" cy="21907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1" name="Rectangle 121"/>
                              <wps:cNvSpPr/>
                              <wps:spPr>
                                <a:xfrm>
                                  <a:off x="0" y="1947554"/>
                                  <a:ext cx="248285" cy="21907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2" name="Rectangle 122"/>
                              <wps:cNvSpPr/>
                              <wps:spPr>
                                <a:xfrm>
                                  <a:off x="0" y="2226624"/>
                                  <a:ext cx="248285" cy="21907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3" name="Rectangle 123"/>
                              <wps:cNvSpPr/>
                              <wps:spPr>
                                <a:xfrm>
                                  <a:off x="0" y="2499756"/>
                                  <a:ext cx="248285" cy="21907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4" name="Rectangle 124"/>
                              <wps:cNvSpPr/>
                              <wps:spPr>
                                <a:xfrm>
                                  <a:off x="0" y="2778826"/>
                                  <a:ext cx="248285" cy="21907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7EE9BC5" id="Group 110" o:spid="_x0000_s1026" style="position:absolute;margin-left:39.65pt;margin-top:4.1pt;width:20pt;height:236.05pt;z-index:251748352" coordsize="2542,2997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">
                      <v:rect id="Rectangle 114" o:spid="_x0000_s1027" style="position:absolute;left:59;width:2483;height:21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" fillcolor="white [3201]" strokecolor="black [3200]" strokeweight="1pt"/>
                      <v:rect id="Rectangle 115" o:spid="_x0000_s1028" style="position:absolute;left:59;top:2790;width:2469;height:21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" fillcolor="white [3201]" strokecolor="black [3200]" strokeweight="1pt"/>
                      <v:rect id="Rectangle 116" o:spid="_x0000_s1029" style="position:absolute;left:59;top:5581;width:2483;height:219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" fillcolor="white [3201]" strokecolor="black [3200]" strokeweight="1pt"/>
                      <v:rect id="Rectangle 117" o:spid="_x0000_s1030" style="position:absolute;top:8372;width:2482;height:21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" fillcolor="white [3201]" strokecolor="black [3200]" strokeweight="1pt"/>
                      <v:rect id="Rectangle 118" o:spid="_x0000_s1031" style="position:absolute;left:59;top:11103;width:2483;height:219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" fillcolor="white [3201]" strokecolor="black [3200]" strokeweight="1pt"/>
                      <v:rect id="Rectangle 119" o:spid="_x0000_s1032" style="position:absolute;left:59;top:13894;width:2483;height:21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" fillcolor="white [3201]" strokecolor="black [3200]" strokeweight="1pt"/>
                      <v:rect id="Rectangle 120" o:spid="_x0000_s1033" style="position:absolute;left:59;top:16684;width:2483;height:219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" fillcolor="white [3201]" strokecolor="black [3200]" strokeweight="1pt"/>
                      <v:rect id="Rectangle 121" o:spid="_x0000_s1034" style="position:absolute;top:19475;width:2482;height:219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" fillcolor="white [3201]" strokecolor="black [3200]" strokeweight="1pt"/>
                      <v:rect id="Rectangle 122" o:spid="_x0000_s1035" style="position:absolute;top:22266;width:2482;height:21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" fillcolor="white [3201]" strokecolor="black [3200]" strokeweight="1pt"/>
                      <v:rect id="Rectangle 123" o:spid="_x0000_s1036" style="position:absolute;top:24997;width:2482;height:219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" fillcolor="white [3201]" strokecolor="black [3200]" strokeweight="1pt"/>
                      <v:rect id="Rectangle 124" o:spid="_x0000_s1037" style="position:absolute;top:27788;width:2482;height:219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" fillcolor="white [3201]" strokecolor="black [3200]" strokeweight="1pt"/>
                    </v:group>
                  </w:pict>
                </mc:Fallback>
              </mc:AlternateContent>
            </w:r>
            <w:r w:rsidRPr="00CF10ED">
              <w:rPr>
                <w:b/>
                <w:bCs/>
                <w:sz w:val="28"/>
                <w:szCs w:val="28"/>
              </w:rPr>
              <w:t xml:space="preserve">Vocab </w:t>
            </w:r>
          </w:p>
          <w:p w14:paraId="544C76F4" w14:textId="77777777" w:rsidR="00B737C5" w:rsidRPr="00CF10ED" w:rsidRDefault="00B737C5" w:rsidP="00B737C5">
            <w:pPr>
              <w:tabs>
                <w:tab w:val="left" w:pos="2532"/>
              </w:tabs>
              <w:spacing w:before="120" w:after="120"/>
              <w:ind w:left="0" w:right="0"/>
              <w:rPr>
                <w:b/>
                <w:bCs/>
                <w:sz w:val="28"/>
                <w:szCs w:val="28"/>
              </w:rPr>
            </w:pPr>
            <w:r w:rsidRPr="00CF10ED">
              <w:rPr>
                <w:b/>
                <w:bCs/>
                <w:sz w:val="28"/>
                <w:szCs w:val="28"/>
              </w:rPr>
              <w:t>Com</w:t>
            </w:r>
          </w:p>
          <w:p w14:paraId="147C578B" w14:textId="77777777" w:rsidR="00B737C5" w:rsidRPr="00CF10ED" w:rsidRDefault="00B737C5" w:rsidP="00B737C5">
            <w:pPr>
              <w:tabs>
                <w:tab w:val="left" w:pos="2532"/>
              </w:tabs>
              <w:spacing w:before="120" w:after="120"/>
              <w:ind w:left="0" w:right="0"/>
              <w:rPr>
                <w:b/>
                <w:bCs/>
                <w:sz w:val="28"/>
                <w:szCs w:val="28"/>
              </w:rPr>
            </w:pPr>
            <w:r w:rsidRPr="00CF10ED">
              <w:rPr>
                <w:b/>
                <w:bCs/>
                <w:sz w:val="28"/>
                <w:szCs w:val="28"/>
              </w:rPr>
              <w:t xml:space="preserve">Gram </w:t>
            </w:r>
          </w:p>
          <w:p w14:paraId="01372E5D" w14:textId="77777777" w:rsidR="00B737C5" w:rsidRDefault="00B737C5" w:rsidP="00B737C5">
            <w:pPr>
              <w:tabs>
                <w:tab w:val="left" w:pos="2532"/>
              </w:tabs>
              <w:spacing w:before="120" w:after="120"/>
              <w:ind w:left="0" w:righ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Read </w:t>
            </w:r>
          </w:p>
          <w:p w14:paraId="3CFA6879" w14:textId="712A660F" w:rsidR="00B737C5" w:rsidRDefault="00B737C5" w:rsidP="00B737C5">
            <w:pPr>
              <w:tabs>
                <w:tab w:val="left" w:pos="2532"/>
              </w:tabs>
              <w:spacing w:before="120" w:after="120"/>
              <w:ind w:left="0" w:righ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Listen</w:t>
            </w:r>
          </w:p>
          <w:p w14:paraId="6D86B6C2" w14:textId="594E2FBA" w:rsidR="00B737C5" w:rsidRDefault="00B737C5" w:rsidP="00B737C5">
            <w:pPr>
              <w:tabs>
                <w:tab w:val="left" w:pos="2532"/>
              </w:tabs>
              <w:spacing w:before="120" w:after="120"/>
              <w:ind w:left="0" w:righ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Speak</w:t>
            </w:r>
          </w:p>
          <w:p w14:paraId="641E1CBF" w14:textId="77777777" w:rsidR="00B737C5" w:rsidRDefault="00B737C5" w:rsidP="00B737C5">
            <w:pPr>
              <w:tabs>
                <w:tab w:val="left" w:pos="2532"/>
              </w:tabs>
              <w:spacing w:before="120" w:after="120"/>
              <w:ind w:left="0" w:righ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Writ </w:t>
            </w:r>
          </w:p>
          <w:p w14:paraId="7241B75B" w14:textId="77777777" w:rsidR="00B737C5" w:rsidRDefault="00B737C5" w:rsidP="00B737C5">
            <w:pPr>
              <w:tabs>
                <w:tab w:val="left" w:pos="2532"/>
              </w:tabs>
              <w:spacing w:before="120" w:after="120"/>
              <w:ind w:left="0" w:righ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Rev </w:t>
            </w:r>
          </w:p>
          <w:p w14:paraId="5E241472" w14:textId="77777777" w:rsidR="00B737C5" w:rsidRDefault="00B737C5" w:rsidP="00B737C5">
            <w:pPr>
              <w:tabs>
                <w:tab w:val="left" w:pos="2532"/>
              </w:tabs>
              <w:spacing w:before="120" w:after="120"/>
              <w:ind w:left="0" w:righ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Quiz </w:t>
            </w:r>
          </w:p>
          <w:p w14:paraId="293132F5" w14:textId="77777777" w:rsidR="00B737C5" w:rsidRDefault="00B737C5" w:rsidP="00B737C5">
            <w:pPr>
              <w:tabs>
                <w:tab w:val="left" w:pos="2532"/>
              </w:tabs>
              <w:spacing w:before="120" w:after="120"/>
              <w:ind w:left="0" w:righ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Test </w:t>
            </w:r>
          </w:p>
          <w:p w14:paraId="2E60774F" w14:textId="5F7C96CD" w:rsidR="00B737C5" w:rsidRDefault="00B737C5" w:rsidP="00B737C5">
            <w:pPr>
              <w:tabs>
                <w:tab w:val="left" w:pos="2532"/>
              </w:tabs>
              <w:spacing w:before="120" w:after="120"/>
              <w:ind w:left="0" w:right="0"/>
            </w:pPr>
            <w:r>
              <w:rPr>
                <w:b/>
                <w:bCs/>
                <w:sz w:val="28"/>
                <w:szCs w:val="28"/>
              </w:rPr>
              <w:t xml:space="preserve">Other </w:t>
            </w:r>
          </w:p>
        </w:tc>
        <w:tc>
          <w:tcPr>
            <w:tcW w:w="8437" w:type="dxa"/>
            <w:tcBorders>
              <w:top w:val="double" w:sz="12" w:space="0" w:color="auto"/>
              <w:left w:val="nil"/>
              <w:bottom w:val="double" w:sz="12" w:space="0" w:color="auto"/>
              <w:right w:val="nil"/>
            </w:tcBorders>
            <w:shd w:val="clear" w:color="auto" w:fill="FFFFFF" w:themeFill="background1"/>
          </w:tcPr>
          <w:p w14:paraId="5277BBC8" w14:textId="77777777" w:rsidR="00B737C5" w:rsidRDefault="00B737C5" w:rsidP="00B737C5">
            <w:pPr>
              <w:tabs>
                <w:tab w:val="left" w:pos="2532"/>
              </w:tabs>
              <w:spacing w:before="360"/>
              <w:ind w:left="288" w:right="288"/>
            </w:pPr>
            <w:r>
              <w:t>………………………………………………………………………………......................................</w:t>
            </w:r>
          </w:p>
          <w:p w14:paraId="566BD7BF" w14:textId="77777777" w:rsidR="00B737C5" w:rsidRDefault="00B737C5" w:rsidP="00B737C5">
            <w:pPr>
              <w:tabs>
                <w:tab w:val="left" w:pos="2532"/>
              </w:tabs>
              <w:spacing w:before="360"/>
              <w:ind w:left="288" w:right="288"/>
            </w:pPr>
            <w:r>
              <w:t>………………………………………………………………………………......................................</w:t>
            </w:r>
          </w:p>
          <w:p w14:paraId="0240B067" w14:textId="77777777" w:rsidR="00B737C5" w:rsidRDefault="00B737C5" w:rsidP="00B737C5">
            <w:pPr>
              <w:tabs>
                <w:tab w:val="left" w:pos="2532"/>
              </w:tabs>
              <w:spacing w:before="360"/>
              <w:ind w:left="288" w:right="288"/>
            </w:pPr>
            <w:r>
              <w:t>………………………………………………………………………………......................................</w:t>
            </w:r>
          </w:p>
          <w:p w14:paraId="06BC161F" w14:textId="77777777" w:rsidR="00B737C5" w:rsidRDefault="00B737C5" w:rsidP="00B737C5">
            <w:pPr>
              <w:tabs>
                <w:tab w:val="left" w:pos="2532"/>
              </w:tabs>
              <w:spacing w:before="360"/>
              <w:ind w:left="288" w:right="288"/>
            </w:pPr>
            <w:r>
              <w:t>………………………………………………………………………………......................................</w:t>
            </w:r>
          </w:p>
          <w:p w14:paraId="78A9474D" w14:textId="77777777" w:rsidR="00B737C5" w:rsidRDefault="00B737C5" w:rsidP="00B737C5">
            <w:pPr>
              <w:tabs>
                <w:tab w:val="left" w:pos="2532"/>
              </w:tabs>
              <w:spacing w:before="360"/>
              <w:ind w:left="288" w:right="288"/>
            </w:pPr>
            <w:r>
              <w:t>………………………………………………………………………………......................................</w:t>
            </w:r>
          </w:p>
          <w:p w14:paraId="112153F8" w14:textId="77777777" w:rsidR="00B737C5" w:rsidRDefault="00B737C5" w:rsidP="00B737C5">
            <w:pPr>
              <w:tabs>
                <w:tab w:val="left" w:pos="2532"/>
              </w:tabs>
              <w:spacing w:before="360"/>
              <w:ind w:left="288" w:right="288"/>
            </w:pPr>
            <w:r>
              <w:t>………………………………………………………………………………......................................</w:t>
            </w:r>
          </w:p>
          <w:p w14:paraId="469F1727" w14:textId="77777777" w:rsidR="00B737C5" w:rsidRDefault="00B737C5" w:rsidP="00B737C5">
            <w:pPr>
              <w:tabs>
                <w:tab w:val="left" w:pos="2532"/>
              </w:tabs>
              <w:spacing w:before="360"/>
              <w:ind w:left="288" w:right="288"/>
            </w:pPr>
            <w:r>
              <w:t>………………………………………………………………………………......................................</w:t>
            </w:r>
          </w:p>
          <w:p w14:paraId="2869676A" w14:textId="57CD705E" w:rsidR="00B737C5" w:rsidRDefault="00B737C5" w:rsidP="00B737C5">
            <w:pPr>
              <w:tabs>
                <w:tab w:val="left" w:pos="2532"/>
              </w:tabs>
              <w:ind w:left="288" w:right="288"/>
              <w:rPr>
                <w:rtl/>
              </w:rPr>
            </w:pPr>
            <w:r>
              <w:t>………………………………………………………………………………......................................</w:t>
            </w:r>
          </w:p>
          <w:p w14:paraId="751BA6C1" w14:textId="77777777" w:rsidR="00B737C5" w:rsidRDefault="00B737C5" w:rsidP="00B737C5">
            <w:pPr>
              <w:tabs>
                <w:tab w:val="left" w:pos="2532"/>
              </w:tabs>
              <w:ind w:left="288" w:right="288"/>
            </w:pPr>
            <w:r>
              <w:t>………………………………………………………………………………......................................</w:t>
            </w:r>
          </w:p>
          <w:p w14:paraId="7F5CB065" w14:textId="6896677C" w:rsidR="00B737C5" w:rsidRDefault="00B737C5" w:rsidP="00B737C5">
            <w:pPr>
              <w:tabs>
                <w:tab w:val="left" w:pos="2532"/>
              </w:tabs>
              <w:ind w:left="288" w:right="288"/>
              <w:rPr>
                <w:rtl/>
              </w:rPr>
            </w:pPr>
            <w:r>
              <w:t>………………………………………………………………………………......................................</w:t>
            </w:r>
          </w:p>
          <w:p w14:paraId="1FFC924E" w14:textId="77777777" w:rsidR="00B737C5" w:rsidRDefault="00B737C5" w:rsidP="00B737C5">
            <w:pPr>
              <w:tabs>
                <w:tab w:val="left" w:pos="2532"/>
              </w:tabs>
              <w:ind w:left="288" w:right="288"/>
            </w:pPr>
            <w:r>
              <w:t>………………………………………………………………………………......................................</w:t>
            </w:r>
          </w:p>
          <w:p w14:paraId="6D0CE5CC" w14:textId="21FB93EB" w:rsidR="00B737C5" w:rsidRDefault="00B737C5" w:rsidP="00B737C5">
            <w:pPr>
              <w:tabs>
                <w:tab w:val="left" w:pos="2532"/>
              </w:tabs>
              <w:ind w:left="288" w:right="288"/>
              <w:rPr>
                <w:rtl/>
              </w:rPr>
            </w:pPr>
            <w:r>
              <w:t>………………………………………………………………………………......................................</w:t>
            </w:r>
          </w:p>
          <w:p w14:paraId="4CE34802" w14:textId="77777777" w:rsidR="00B737C5" w:rsidRDefault="00B737C5" w:rsidP="00B737C5">
            <w:pPr>
              <w:tabs>
                <w:tab w:val="left" w:pos="2532"/>
              </w:tabs>
              <w:ind w:left="288" w:right="288"/>
              <w:rPr>
                <w:rtl/>
              </w:rPr>
            </w:pPr>
            <w:r w:rsidRPr="00A33E75">
              <w:t xml:space="preserve">Homework: </w:t>
            </w:r>
            <w:r w:rsidRPr="00314889">
              <w:t>………………………………………………………………………………………………</w:t>
            </w:r>
          </w:p>
          <w:p w14:paraId="2C548F05" w14:textId="6CB5BE5A" w:rsidR="00B737C5" w:rsidRDefault="00B737C5" w:rsidP="00B737C5">
            <w:pPr>
              <w:tabs>
                <w:tab w:val="left" w:pos="2532"/>
              </w:tabs>
              <w:ind w:left="288" w:right="288"/>
            </w:pPr>
            <w:r w:rsidRPr="00035138">
              <w:t>………………………………………………………………………………......................................</w:t>
            </w:r>
          </w:p>
        </w:tc>
        <w:tc>
          <w:tcPr>
            <w:tcW w:w="0" w:type="auto"/>
            <w:tcBorders>
              <w:top w:val="double" w:sz="12" w:space="0" w:color="auto"/>
              <w:left w:val="nil"/>
              <w:bottom w:val="double" w:sz="12" w:space="0" w:color="auto"/>
              <w:right w:val="nil"/>
            </w:tcBorders>
            <w:shd w:val="clear" w:color="auto" w:fill="FFFFFF" w:themeFill="background1"/>
            <w:textDirection w:val="btLr"/>
          </w:tcPr>
          <w:p w14:paraId="6B6B375E" w14:textId="77777777" w:rsidR="00B737C5" w:rsidRDefault="00B737C5" w:rsidP="00B737C5">
            <w:pPr>
              <w:tabs>
                <w:tab w:val="left" w:pos="2532"/>
              </w:tabs>
              <w:ind w:left="288" w:right="288"/>
            </w:pPr>
            <w:r>
              <w:t>………………………………………………………………………………………………………………………………</w:t>
            </w:r>
          </w:p>
          <w:p w14:paraId="0B37FE53" w14:textId="77777777" w:rsidR="00B737C5" w:rsidRDefault="00B737C5" w:rsidP="00B737C5">
            <w:pPr>
              <w:tabs>
                <w:tab w:val="left" w:pos="2532"/>
              </w:tabs>
              <w:ind w:left="288" w:right="288"/>
            </w:pPr>
            <w:r>
              <w:t>………………………………………………………………………………………………………………………………</w:t>
            </w:r>
          </w:p>
          <w:p w14:paraId="7E245C4A" w14:textId="77777777" w:rsidR="00B737C5" w:rsidRDefault="00B737C5" w:rsidP="00B737C5">
            <w:pPr>
              <w:tabs>
                <w:tab w:val="left" w:pos="2532"/>
              </w:tabs>
              <w:ind w:left="288" w:right="288"/>
            </w:pPr>
            <w:r>
              <w:t>………………………………………………………………………………………………………………………………</w:t>
            </w:r>
          </w:p>
          <w:p w14:paraId="42FF8ADB" w14:textId="53F56E2E" w:rsidR="00B737C5" w:rsidRDefault="00B737C5" w:rsidP="00B737C5">
            <w:pPr>
              <w:tabs>
                <w:tab w:val="left" w:pos="2532"/>
              </w:tabs>
              <w:ind w:left="288" w:right="288"/>
            </w:pPr>
            <w:r>
              <w:t>………………………………………………………………………………………………………………………………</w:t>
            </w:r>
          </w:p>
        </w:tc>
      </w:tr>
    </w:tbl>
    <w:p w14:paraId="004BB4D5" w14:textId="5D123FE0" w:rsidR="00B95745" w:rsidRDefault="0072320D" w:rsidP="00B95745">
      <w:pPr>
        <w:pStyle w:val="Signature"/>
        <w:ind w:left="0"/>
        <w:rPr>
          <w:color w:val="000000" w:themeColor="text1"/>
        </w:rPr>
      </w:pPr>
      <w:r>
        <w:rPr>
          <w:b w:val="0"/>
          <w:bCs w:val="0"/>
          <w:noProof/>
          <w:sz w:val="28"/>
          <w:szCs w:val="22"/>
        </w:rPr>
        <mc:AlternateContent>
          <mc:Choice Requires="wpg">
            <w:drawing>
              <wp:anchor distT="0" distB="0" distL="114300" distR="114300" simplePos="0" relativeHeight="251737088" behindDoc="1" locked="0" layoutInCell="1" allowOverlap="1" wp14:anchorId="20295AE1" wp14:editId="57A830AB">
                <wp:simplePos x="0" y="0"/>
                <wp:positionH relativeFrom="column">
                  <wp:posOffset>-904875</wp:posOffset>
                </wp:positionH>
                <wp:positionV relativeFrom="paragraph">
                  <wp:posOffset>12637770</wp:posOffset>
                </wp:positionV>
                <wp:extent cx="11946255" cy="2284806"/>
                <wp:effectExtent l="0" t="0" r="0" b="1270"/>
                <wp:wrapNone/>
                <wp:docPr id="151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46255" cy="2284806"/>
                          <a:chOff x="485775" y="0"/>
                          <a:chExt cx="10203256" cy="2284806"/>
                        </a:xfrm>
                        <a:solidFill>
                          <a:schemeClr val="bg1">
                            <a:lumMod val="75000"/>
                          </a:schemeClr>
                        </a:solidFill>
                      </wpg:grpSpPr>
                      <wps:wsp>
                        <wps:cNvPr id="149" name="Right Triangle 149"/>
                        <wps:cNvSpPr/>
                        <wps:spPr>
                          <a:xfrm>
                            <a:off x="485775" y="0"/>
                            <a:ext cx="4462272" cy="2284806"/>
                          </a:xfrm>
                          <a:prstGeom prst="rtTriangl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Right Triangle 150"/>
                        <wps:cNvSpPr/>
                        <wps:spPr>
                          <a:xfrm flipH="1">
                            <a:off x="6226759" y="0"/>
                            <a:ext cx="4462272" cy="2284806"/>
                          </a:xfrm>
                          <a:prstGeom prst="rtTriangl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3FA1CE8" id="Group 151" o:spid="_x0000_s1026" style="position:absolute;margin-left:-71.25pt;margin-top:995.1pt;width:940.65pt;height:179.9pt;z-index:-251579392;mso-width-relative:margin" coordorigin="4857" coordsize="102032,22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ight Triangle 149" o:spid="_x0000_s1027" type="#_x0000_t6" style="position:absolute;left:4857;width:44623;height:22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" filled="f" stroked="f"/>
                <v:shape id="Right Triangle 150" o:spid="_x0000_s1028" type="#_x0000_t6" style="position:absolute;left:62267;width:44623;height:2284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" filled="f" stroked="f"/>
              </v:group>
            </w:pict>
          </mc:Fallback>
        </mc:AlternateContent>
      </w:r>
      <w:r w:rsidR="00751EF8">
        <w:rPr>
          <w:b w:val="0"/>
          <w:bCs w:val="0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4205551A" wp14:editId="1CFCF00A">
                <wp:simplePos x="0" y="0"/>
                <wp:positionH relativeFrom="column">
                  <wp:posOffset>-1352549</wp:posOffset>
                </wp:positionH>
                <wp:positionV relativeFrom="paragraph">
                  <wp:posOffset>-1149439</wp:posOffset>
                </wp:positionV>
                <wp:extent cx="13622655" cy="3352800"/>
                <wp:effectExtent l="95250" t="685800" r="74295" b="704850"/>
                <wp:wrapNone/>
                <wp:docPr id="137" name="Text Box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39874">
                          <a:off x="0" y="0"/>
                          <a:ext cx="13622655" cy="3352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07F2BF" w14:textId="05DD6C92" w:rsidR="0041684E" w:rsidRPr="00981C9B" w:rsidRDefault="0041684E" w:rsidP="0041684E">
                            <w:pPr>
                              <w:ind w:left="0"/>
                              <w:jc w:val="center"/>
                              <w:rPr>
                                <w:rFonts w:ascii="Copperplate Gothic Bold" w:hAnsi="Copperplate Gothic Bold"/>
                                <w:color w:val="BFBFBF" w:themeColor="background1" w:themeShade="BF"/>
                                <w:sz w:val="400"/>
                                <w:szCs w:val="400"/>
                                <w:lang w:val="fr-FR"/>
                              </w:rPr>
                            </w:pPr>
                            <w:r w:rsidRPr="00981C9B">
                              <w:rPr>
                                <w:rFonts w:ascii="Copperplate Gothic Bold" w:hAnsi="Copperplate Gothic Bold"/>
                                <w:color w:val="BFBFBF" w:themeColor="background1" w:themeShade="BF"/>
                                <w:sz w:val="400"/>
                                <w:szCs w:val="400"/>
                                <w:lang w:val="fr-FR"/>
                              </w:rPr>
                              <w:t>ENGLISH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05551A" id="_x0000_t202" coordsize="21600,21600" o:spt="202" path="m,l,21600r21600,l21600,xe">
                <v:stroke joinstyle="miter"/>
                <v:path gradientshapeok="t" o:connecttype="rect"/>
              </v:shapetype>
              <v:shape id="Text Box 137" o:spid="_x0000_s1026" type="#_x0000_t202" style="position:absolute;margin-left:-106.5pt;margin-top:-90.5pt;width:1072.65pt;height:264pt;rotation:-393354fd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" filled="f" stroked="f">
                <v:textbox>
                  <w:txbxContent>
                    <w:p w14:paraId="1C07F2BF" w14:textId="05DD6C92" w:rsidR="0041684E" w:rsidRPr="00981C9B" w:rsidRDefault="0041684E" w:rsidP="0041684E">
                      <w:pPr>
                        <w:ind w:left="0"/>
                        <w:jc w:val="center"/>
                        <w:rPr>
                          <w:rFonts w:ascii="Copperplate Gothic Bold" w:hAnsi="Copperplate Gothic Bold"/>
                          <w:color w:val="BFBFBF" w:themeColor="background1" w:themeShade="BF"/>
                          <w:sz w:val="400"/>
                          <w:szCs w:val="400"/>
                          <w:lang w:val="fr-FR"/>
                        </w:rPr>
                      </w:pPr>
                      <w:r w:rsidRPr="00981C9B">
                        <w:rPr>
                          <w:rFonts w:ascii="Copperplate Gothic Bold" w:hAnsi="Copperplate Gothic Bold"/>
                          <w:color w:val="BFBFBF" w:themeColor="background1" w:themeShade="BF"/>
                          <w:sz w:val="400"/>
                          <w:szCs w:val="400"/>
                          <w:lang w:val="fr-FR"/>
                        </w:rPr>
                        <w:t>ENGLISH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4967" w:type="pct"/>
        <w:tblInd w:w="175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7998"/>
        <w:gridCol w:w="7728"/>
      </w:tblGrid>
      <w:tr w:rsidR="00B95745" w14:paraId="57AD3E92" w14:textId="77777777" w:rsidTr="00336667">
        <w:trPr>
          <w:trHeight w:val="1769"/>
        </w:trPr>
        <w:tc>
          <w:tcPr>
            <w:tcW w:w="2543" w:type="pct"/>
            <w:tcBorders>
              <w:top w:val="double" w:sz="12" w:space="0" w:color="auto"/>
              <w:left w:val="nil"/>
              <w:bottom w:val="nil"/>
              <w:right w:val="double" w:sz="12" w:space="0" w:color="auto"/>
            </w:tcBorders>
            <w:shd w:val="clear" w:color="auto" w:fill="FFFFFF" w:themeFill="background1"/>
          </w:tcPr>
          <w:p w14:paraId="4D5D24B8" w14:textId="413755D2" w:rsidR="00766F1E" w:rsidRPr="004E0592" w:rsidRDefault="00B95745" w:rsidP="009F5230">
            <w:pPr>
              <w:pStyle w:val="Signature"/>
              <w:spacing w:before="120" w:after="0"/>
              <w:ind w:left="0"/>
              <w:contextualSpacing w:val="0"/>
              <w:rPr>
                <w:rFonts w:ascii="Lucida Fax" w:hAnsi="Lucida Fax"/>
                <w:b w:val="0"/>
                <w:bCs w:val="0"/>
                <w:color w:val="000000" w:themeColor="text1"/>
                <w:sz w:val="32"/>
                <w:szCs w:val="32"/>
              </w:rPr>
            </w:pPr>
            <w:r w:rsidRPr="004E0592">
              <w:rPr>
                <w:rFonts w:ascii="Lucida Fax" w:hAnsi="Lucida Fax"/>
                <w:b w:val="0"/>
                <w:bCs w:val="0"/>
                <w:color w:val="000000" w:themeColor="text1"/>
                <w:sz w:val="32"/>
                <w:szCs w:val="32"/>
              </w:rPr>
              <w:t>The inspector’s notes:</w:t>
            </w:r>
          </w:p>
        </w:tc>
        <w:tc>
          <w:tcPr>
            <w:tcW w:w="2457" w:type="pct"/>
            <w:tcBorders>
              <w:top w:val="double" w:sz="12" w:space="0" w:color="auto"/>
              <w:left w:val="double" w:sz="12" w:space="0" w:color="auto"/>
              <w:bottom w:val="nil"/>
              <w:right w:val="nil"/>
            </w:tcBorders>
            <w:shd w:val="clear" w:color="auto" w:fill="FFFFFF" w:themeFill="background1"/>
          </w:tcPr>
          <w:p w14:paraId="6B88F609" w14:textId="31272A20" w:rsidR="00B95745" w:rsidRPr="006456A4" w:rsidRDefault="00B95745" w:rsidP="009F5230">
            <w:pPr>
              <w:pStyle w:val="Signature"/>
              <w:spacing w:before="120" w:after="0"/>
              <w:ind w:left="0" w:right="0"/>
              <w:contextualSpacing w:val="0"/>
              <w:jc w:val="right"/>
              <w:rPr>
                <w:rFonts w:ascii="Arial" w:hAnsi="Arial" w:cs="Arial"/>
                <w:color w:val="000000" w:themeColor="text1"/>
                <w:sz w:val="32"/>
                <w:szCs w:val="32"/>
                <w:rtl/>
                <w:lang w:bidi="ar-MA"/>
              </w:rPr>
            </w:pPr>
            <w:r w:rsidRPr="006456A4">
              <w:rPr>
                <w:rFonts w:ascii="Arial" w:hAnsi="Arial" w:cs="Arial"/>
                <w:color w:val="000000" w:themeColor="text1"/>
                <w:sz w:val="32"/>
                <w:szCs w:val="32"/>
                <w:rtl/>
                <w:lang w:bidi="ar-MA"/>
              </w:rPr>
              <w:t>ملاحظات رئيس المؤسسة:</w:t>
            </w:r>
          </w:p>
          <w:p w14:paraId="09568808" w14:textId="330FD5E8" w:rsidR="00373688" w:rsidRDefault="00373688" w:rsidP="00C677F7">
            <w:pPr>
              <w:pStyle w:val="Signature"/>
              <w:ind w:left="0"/>
              <w:rPr>
                <w:color w:val="000000" w:themeColor="text1"/>
                <w:rtl/>
                <w:lang w:bidi="ar-MA"/>
              </w:rPr>
            </w:pPr>
          </w:p>
        </w:tc>
      </w:tr>
    </w:tbl>
    <w:p w14:paraId="609F3DA5" w14:textId="1A1B6CD7" w:rsidR="00C13563" w:rsidRPr="00C13563" w:rsidRDefault="00C13563" w:rsidP="00C677F7">
      <w:pPr>
        <w:tabs>
          <w:tab w:val="left" w:pos="3960"/>
        </w:tabs>
        <w:ind w:left="0"/>
        <w:rPr>
          <w:rtl/>
        </w:rPr>
      </w:pPr>
    </w:p>
    <w:sectPr w:rsidR="00C13563" w:rsidRPr="00C13563" w:rsidSect="00DE3B1D">
      <w:footerReference w:type="default" r:id="rId10"/>
      <w:pgSz w:w="16838" w:h="23811" w:code="8"/>
      <w:pgMar w:top="288" w:right="288" w:bottom="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315EF" w14:textId="77777777" w:rsidR="00D16B19" w:rsidRDefault="00D16B19" w:rsidP="00A66B18">
      <w:pPr>
        <w:spacing w:before="0" w:after="0"/>
      </w:pPr>
      <w:r>
        <w:separator/>
      </w:r>
    </w:p>
  </w:endnote>
  <w:endnote w:type="continuationSeparator" w:id="0">
    <w:p w14:paraId="2617EAB5" w14:textId="77777777" w:rsidR="00D16B19" w:rsidRDefault="00D16B19" w:rsidP="00A66B1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GGothicE">
    <w:panose1 w:val="020B0909000000000000"/>
    <w:charset w:val="80"/>
    <w:family w:val="modern"/>
    <w:pitch w:val="fixed"/>
    <w:sig w:usb0="E00002FF" w:usb1="6AC7FD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panose1 w:val="020B0909000000000000"/>
    <w:charset w:val="80"/>
    <w:family w:val="modern"/>
    <w:pitch w:val="fixed"/>
    <w:sig w:usb0="E00002FF" w:usb1="6AC7FD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84B68" w14:textId="7394F092" w:rsidR="00B0381E" w:rsidRDefault="00B0381E" w:rsidP="00777D1C">
    <w:pPr>
      <w:pStyle w:val="Footer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A2812" w14:textId="77777777" w:rsidR="00D16B19" w:rsidRDefault="00D16B19" w:rsidP="00A66B18">
      <w:pPr>
        <w:spacing w:before="0" w:after="0"/>
      </w:pPr>
      <w:r>
        <w:separator/>
      </w:r>
    </w:p>
  </w:footnote>
  <w:footnote w:type="continuationSeparator" w:id="0">
    <w:p w14:paraId="098FA023" w14:textId="77777777" w:rsidR="00D16B19" w:rsidRDefault="00D16B19" w:rsidP="00A66B18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9"/>
  <w:removePersonalInformation/>
  <w:removeDateAndTime/>
  <w:displayBackgroundShap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563"/>
    <w:rsid w:val="00035138"/>
    <w:rsid w:val="00083BAA"/>
    <w:rsid w:val="000B39F7"/>
    <w:rsid w:val="0010680C"/>
    <w:rsid w:val="00146A6C"/>
    <w:rsid w:val="001508B5"/>
    <w:rsid w:val="00152B0B"/>
    <w:rsid w:val="001766D6"/>
    <w:rsid w:val="00192419"/>
    <w:rsid w:val="001C270D"/>
    <w:rsid w:val="001E2320"/>
    <w:rsid w:val="00214E28"/>
    <w:rsid w:val="00314889"/>
    <w:rsid w:val="00327F7F"/>
    <w:rsid w:val="00336667"/>
    <w:rsid w:val="00352B81"/>
    <w:rsid w:val="00371398"/>
    <w:rsid w:val="00373688"/>
    <w:rsid w:val="0038342A"/>
    <w:rsid w:val="00393EA5"/>
    <w:rsid w:val="00394757"/>
    <w:rsid w:val="003A0150"/>
    <w:rsid w:val="003E24DF"/>
    <w:rsid w:val="003F399C"/>
    <w:rsid w:val="0041428F"/>
    <w:rsid w:val="0041684E"/>
    <w:rsid w:val="00467BCD"/>
    <w:rsid w:val="004A2B0D"/>
    <w:rsid w:val="004B1A15"/>
    <w:rsid w:val="004E0592"/>
    <w:rsid w:val="004F3D88"/>
    <w:rsid w:val="00504EB7"/>
    <w:rsid w:val="00514AC5"/>
    <w:rsid w:val="00544F6C"/>
    <w:rsid w:val="005660E5"/>
    <w:rsid w:val="005727DF"/>
    <w:rsid w:val="005C2210"/>
    <w:rsid w:val="00615018"/>
    <w:rsid w:val="0062123A"/>
    <w:rsid w:val="006456A4"/>
    <w:rsid w:val="00645B44"/>
    <w:rsid w:val="00646E75"/>
    <w:rsid w:val="006F6F10"/>
    <w:rsid w:val="00707010"/>
    <w:rsid w:val="00716B2E"/>
    <w:rsid w:val="0072320D"/>
    <w:rsid w:val="0075166F"/>
    <w:rsid w:val="00751EF8"/>
    <w:rsid w:val="00766F1E"/>
    <w:rsid w:val="00777D1C"/>
    <w:rsid w:val="00783E79"/>
    <w:rsid w:val="00794DB0"/>
    <w:rsid w:val="007A44B7"/>
    <w:rsid w:val="007B5AE8"/>
    <w:rsid w:val="007E1B04"/>
    <w:rsid w:val="007F5192"/>
    <w:rsid w:val="00840B6A"/>
    <w:rsid w:val="00865CD8"/>
    <w:rsid w:val="0087710C"/>
    <w:rsid w:val="0088069B"/>
    <w:rsid w:val="0091228F"/>
    <w:rsid w:val="00981C9B"/>
    <w:rsid w:val="009A1D20"/>
    <w:rsid w:val="009F5230"/>
    <w:rsid w:val="00A13FAD"/>
    <w:rsid w:val="00A26FE7"/>
    <w:rsid w:val="00A33E75"/>
    <w:rsid w:val="00A66B18"/>
    <w:rsid w:val="00A6783B"/>
    <w:rsid w:val="00A7531F"/>
    <w:rsid w:val="00A96CF8"/>
    <w:rsid w:val="00AA089B"/>
    <w:rsid w:val="00AA406B"/>
    <w:rsid w:val="00AE1388"/>
    <w:rsid w:val="00AF3982"/>
    <w:rsid w:val="00B0381E"/>
    <w:rsid w:val="00B50294"/>
    <w:rsid w:val="00B57D6E"/>
    <w:rsid w:val="00B66E16"/>
    <w:rsid w:val="00B72DA9"/>
    <w:rsid w:val="00B737C5"/>
    <w:rsid w:val="00B84505"/>
    <w:rsid w:val="00B86622"/>
    <w:rsid w:val="00B86F3A"/>
    <w:rsid w:val="00B95745"/>
    <w:rsid w:val="00BB2E84"/>
    <w:rsid w:val="00C032C2"/>
    <w:rsid w:val="00C13563"/>
    <w:rsid w:val="00C54F3A"/>
    <w:rsid w:val="00C677F7"/>
    <w:rsid w:val="00C701F7"/>
    <w:rsid w:val="00C70786"/>
    <w:rsid w:val="00CB1070"/>
    <w:rsid w:val="00CB79D2"/>
    <w:rsid w:val="00CF10ED"/>
    <w:rsid w:val="00D10958"/>
    <w:rsid w:val="00D16B19"/>
    <w:rsid w:val="00D56D02"/>
    <w:rsid w:val="00D66593"/>
    <w:rsid w:val="00D8519B"/>
    <w:rsid w:val="00DE3B1D"/>
    <w:rsid w:val="00DE6DA2"/>
    <w:rsid w:val="00DF2D30"/>
    <w:rsid w:val="00E4786A"/>
    <w:rsid w:val="00E5093B"/>
    <w:rsid w:val="00E55D74"/>
    <w:rsid w:val="00E6540C"/>
    <w:rsid w:val="00E670D7"/>
    <w:rsid w:val="00E81E2A"/>
    <w:rsid w:val="00EE0952"/>
    <w:rsid w:val="00F46728"/>
    <w:rsid w:val="00F5699D"/>
    <w:rsid w:val="00FE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A9B71BF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/>
    <w:lsdException w:name="Unresolved Mention" w:semiHidden="1"/>
    <w:lsdException w:name="Smart Link" w:semiHidden="1" w:unhideWhenUsed="1"/>
  </w:latentStyles>
  <w:style w:type="paragraph" w:default="1" w:styleId="Normal">
    <w:name w:val="Normal"/>
    <w:qFormat/>
    <w:rsid w:val="00A6783B"/>
    <w:pPr>
      <w:spacing w:before="40" w:after="360"/>
      <w:ind w:left="720" w:right="720"/>
    </w:pPr>
    <w:rPr>
      <w:rFonts w:eastAsiaTheme="minorHAnsi"/>
      <w:color w:val="595959" w:themeColor="text1" w:themeTint="A6"/>
      <w:kern w:val="20"/>
      <w:szCs w:val="20"/>
    </w:rPr>
  </w:style>
  <w:style w:type="paragraph" w:styleId="Heading1">
    <w:name w:val="heading 1"/>
    <w:basedOn w:val="Normal"/>
    <w:next w:val="Normal"/>
    <w:link w:val="Heading1Char"/>
    <w:uiPriority w:val="8"/>
    <w:unhideWhenUsed/>
    <w:qFormat/>
    <w:rsid w:val="003E24DF"/>
    <w:pPr>
      <w:spacing w:before="0"/>
      <w:contextualSpacing/>
      <w:outlineLvl w:val="0"/>
    </w:pPr>
    <w:rPr>
      <w:rFonts w:asciiTheme="majorHAnsi" w:eastAsiaTheme="majorEastAsia" w:hAnsiTheme="majorHAnsi" w:cstheme="majorBidi"/>
      <w:caps/>
      <w:color w:val="112F51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2B0D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112F5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8"/>
    <w:rsid w:val="003E24DF"/>
    <w:rPr>
      <w:rFonts w:asciiTheme="majorHAnsi" w:eastAsiaTheme="majorEastAsia" w:hAnsiTheme="majorHAnsi" w:cstheme="majorBidi"/>
      <w:caps/>
      <w:color w:val="112F51" w:themeColor="accent1" w:themeShade="BF"/>
      <w:kern w:val="20"/>
      <w:sz w:val="20"/>
      <w:szCs w:val="20"/>
    </w:rPr>
  </w:style>
  <w:style w:type="paragraph" w:customStyle="1" w:styleId="Recipient">
    <w:name w:val="Recipient"/>
    <w:basedOn w:val="Normal"/>
    <w:uiPriority w:val="3"/>
    <w:qFormat/>
    <w:rsid w:val="00A66B18"/>
    <w:pPr>
      <w:spacing w:before="840" w:after="40"/>
    </w:pPr>
    <w:rPr>
      <w:b/>
      <w:bCs/>
      <w:color w:val="000000" w:themeColor="text1"/>
    </w:rPr>
  </w:style>
  <w:style w:type="paragraph" w:styleId="Salutation">
    <w:name w:val="Salutation"/>
    <w:basedOn w:val="Normal"/>
    <w:link w:val="SalutationChar"/>
    <w:uiPriority w:val="4"/>
    <w:unhideWhenUsed/>
    <w:qFormat/>
    <w:rsid w:val="00A66B18"/>
    <w:pPr>
      <w:spacing w:before="720"/>
    </w:pPr>
  </w:style>
  <w:style w:type="character" w:customStyle="1" w:styleId="SalutationChar">
    <w:name w:val="Salutation Char"/>
    <w:basedOn w:val="DefaultParagraphFont"/>
    <w:link w:val="Salutation"/>
    <w:uiPriority w:val="4"/>
    <w:rsid w:val="00A66B18"/>
    <w:rPr>
      <w:rFonts w:eastAsiaTheme="minorHAnsi"/>
      <w:color w:val="595959" w:themeColor="text1" w:themeTint="A6"/>
      <w:kern w:val="20"/>
      <w:sz w:val="20"/>
      <w:szCs w:val="20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A6783B"/>
    <w:pPr>
      <w:spacing w:before="480" w:after="960"/>
    </w:pPr>
  </w:style>
  <w:style w:type="character" w:customStyle="1" w:styleId="ClosingChar">
    <w:name w:val="Closing Char"/>
    <w:basedOn w:val="DefaultParagraphFont"/>
    <w:link w:val="Closing"/>
    <w:uiPriority w:val="6"/>
    <w:rsid w:val="00A6783B"/>
    <w:rPr>
      <w:rFonts w:eastAsiaTheme="minorHAnsi"/>
      <w:color w:val="595959" w:themeColor="text1" w:themeTint="A6"/>
      <w:kern w:val="20"/>
      <w:szCs w:val="20"/>
    </w:rPr>
  </w:style>
  <w:style w:type="paragraph" w:styleId="Signature">
    <w:name w:val="Signature"/>
    <w:basedOn w:val="Normal"/>
    <w:link w:val="SignatureChar"/>
    <w:uiPriority w:val="7"/>
    <w:unhideWhenUsed/>
    <w:qFormat/>
    <w:rsid w:val="00A6783B"/>
    <w:pPr>
      <w:contextualSpacing/>
    </w:pPr>
    <w:rPr>
      <w:b/>
      <w:bCs/>
      <w:color w:val="17406D" w:themeColor="accent1"/>
    </w:rPr>
  </w:style>
  <w:style w:type="character" w:customStyle="1" w:styleId="SignatureChar">
    <w:name w:val="Signature Char"/>
    <w:basedOn w:val="DefaultParagraphFont"/>
    <w:link w:val="Signature"/>
    <w:uiPriority w:val="7"/>
    <w:rsid w:val="00A6783B"/>
    <w:rPr>
      <w:rFonts w:eastAsiaTheme="minorHAnsi"/>
      <w:b/>
      <w:bCs/>
      <w:color w:val="17406D" w:themeColor="accent1"/>
      <w:kern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E24DF"/>
    <w:pPr>
      <w:spacing w:after="0"/>
      <w:jc w:val="right"/>
    </w:pPr>
  </w:style>
  <w:style w:type="character" w:customStyle="1" w:styleId="HeaderChar">
    <w:name w:val="Header Char"/>
    <w:basedOn w:val="DefaultParagraphFont"/>
    <w:link w:val="Header"/>
    <w:uiPriority w:val="99"/>
    <w:rsid w:val="003E24DF"/>
    <w:rPr>
      <w:rFonts w:eastAsiaTheme="minorHAnsi"/>
      <w:color w:val="595959" w:themeColor="text1" w:themeTint="A6"/>
      <w:kern w:val="20"/>
      <w:sz w:val="20"/>
      <w:szCs w:val="20"/>
    </w:rPr>
  </w:style>
  <w:style w:type="character" w:styleId="Strong">
    <w:name w:val="Strong"/>
    <w:basedOn w:val="DefaultParagraphFont"/>
    <w:uiPriority w:val="1"/>
    <w:semiHidden/>
    <w:rsid w:val="003E24DF"/>
    <w:rPr>
      <w:b/>
      <w:bCs/>
    </w:rPr>
  </w:style>
  <w:style w:type="paragraph" w:customStyle="1" w:styleId="ContactInfo">
    <w:name w:val="Contact Info"/>
    <w:basedOn w:val="Normal"/>
    <w:uiPriority w:val="1"/>
    <w:qFormat/>
    <w:rsid w:val="00A66B18"/>
    <w:pPr>
      <w:spacing w:before="0" w:after="0"/>
    </w:pPr>
    <w:rPr>
      <w:color w:val="FFFFFF" w:themeColor="background1"/>
    </w:rPr>
  </w:style>
  <w:style w:type="character" w:customStyle="1" w:styleId="Heading2Char">
    <w:name w:val="Heading 2 Char"/>
    <w:basedOn w:val="DefaultParagraphFont"/>
    <w:link w:val="Heading2"/>
    <w:uiPriority w:val="9"/>
    <w:rsid w:val="004A2B0D"/>
    <w:rPr>
      <w:rFonts w:asciiTheme="majorHAnsi" w:eastAsiaTheme="majorEastAsia" w:hAnsiTheme="majorHAnsi" w:cstheme="majorBidi"/>
      <w:color w:val="112F51" w:themeColor="accent1" w:themeShade="BF"/>
      <w:kern w:val="20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083BAA"/>
    <w:pPr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kern w:val="0"/>
      <w:szCs w:val="24"/>
    </w:rPr>
  </w:style>
  <w:style w:type="character" w:styleId="PlaceholderText">
    <w:name w:val="Placeholder Text"/>
    <w:basedOn w:val="DefaultParagraphFont"/>
    <w:uiPriority w:val="99"/>
    <w:semiHidden/>
    <w:rsid w:val="001766D6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A66B1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66B18"/>
    <w:rPr>
      <w:rFonts w:eastAsiaTheme="minorHAnsi"/>
      <w:color w:val="595959" w:themeColor="text1" w:themeTint="A6"/>
      <w:kern w:val="20"/>
      <w:sz w:val="20"/>
      <w:szCs w:val="20"/>
    </w:rPr>
  </w:style>
  <w:style w:type="paragraph" w:customStyle="1" w:styleId="Logo">
    <w:name w:val="Logo"/>
    <w:basedOn w:val="Normal"/>
    <w:next w:val="Normal"/>
    <w:link w:val="LogoChar"/>
    <w:qFormat/>
    <w:rsid w:val="00AA089B"/>
    <w:pPr>
      <w:spacing w:before="0" w:after="0"/>
      <w:ind w:left="-180" w:right="-24"/>
      <w:jc w:val="center"/>
    </w:pPr>
    <w:rPr>
      <w:rFonts w:hAnsi="Calibri"/>
      <w:b/>
      <w:bCs/>
      <w:color w:val="FFFFFF" w:themeColor="background1"/>
      <w:spacing w:val="120"/>
      <w:kern w:val="24"/>
      <w:sz w:val="44"/>
      <w:szCs w:val="48"/>
    </w:rPr>
  </w:style>
  <w:style w:type="character" w:customStyle="1" w:styleId="LogoChar">
    <w:name w:val="Logo Char"/>
    <w:basedOn w:val="DefaultParagraphFont"/>
    <w:link w:val="Logo"/>
    <w:rsid w:val="00AA089B"/>
    <w:rPr>
      <w:rFonts w:eastAsiaTheme="minorHAnsi" w:hAnsi="Calibri"/>
      <w:b/>
      <w:bCs/>
      <w:color w:val="FFFFFF" w:themeColor="background1"/>
      <w:spacing w:val="120"/>
      <w:kern w:val="24"/>
      <w:sz w:val="44"/>
      <w:szCs w:val="48"/>
    </w:rPr>
  </w:style>
  <w:style w:type="table" w:styleId="TableGrid">
    <w:name w:val="Table Grid"/>
    <w:basedOn w:val="TableNormal"/>
    <w:uiPriority w:val="39"/>
    <w:rsid w:val="00C135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716B2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NoSpacing">
    <w:name w:val="No Spacing"/>
    <w:link w:val="NoSpacingChar"/>
    <w:uiPriority w:val="1"/>
    <w:qFormat/>
    <w:rsid w:val="00777D1C"/>
    <w:rPr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777D1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rreqyouaq\AppData\Roaming\Microsoft\Templates\Blue%20curve%20letterhead.dotx" TargetMode="External"/></Relationships>
</file>

<file path=word/theme/theme1.xml><?xml version="1.0" encoding="utf-8"?>
<a:theme xmlns:a="http://schemas.openxmlformats.org/drawingml/2006/main" name="Office Theme">
  <a:themeElements>
    <a:clrScheme name="Custom 12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17406D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a8a52e8c320b9a064ae3583ae3861c9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88020cb39231a0945110f9cd888b521a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930DD-5FCF-462D-AC47-16C09A7247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D5B660-4932-4A22-8C59-4E5235DA80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72AD07-53A3-41FC-A530-2744C14395A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EA04023A-A2A1-445E-8B7C-04FB2DBA59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C:\Users\erreqyouaq\AppData\Roaming\Microsoft\Templates\Blue curve letterhead.dotx</Template>
  <TotalTime>0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2022-10-28T21:33:00Z</dcterms:created>
  <dcterms:modified xsi:type="dcterms:W3CDTF">2025-09-03T19:29:00Z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